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55E" w:rsidRPr="002433F0" w:rsidRDefault="005F155E" w:rsidP="00746443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МИНИСТЕРСТВО ОБРАЗОВАНИЯ</w:t>
      </w:r>
      <w:r w:rsidR="0074644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2433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РОСТОВСКОЙ ОБЛАСТИ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РОСТОВСКОЙ ОБЛАСТИ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«РОСТОВСКИЙ-НА-ДОНУ КОЛЛЕДЖ СВЯЗИ И ИНФОРМАТИКИ»</w:t>
      </w:r>
    </w:p>
    <w:p w:rsidR="005F155E" w:rsidRPr="002433F0" w:rsidRDefault="005F155E" w:rsidP="005F155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дисциплины </w:t>
      </w:r>
    </w:p>
    <w:p w:rsidR="005F155E" w:rsidRPr="002433F0" w:rsidRDefault="00AE5D5B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</w:t>
      </w:r>
      <w:r w:rsidR="005F155E"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.01 «ЭЛЕМЕНТЫ ВЫСШЕЙ МАТЕМАТИКИ»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подготовки специалистов среднего звена 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специальности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t>09.02.06 «Сетевое и системное администрирование»</w:t>
      </w: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050" w:rsidRPr="002433F0" w:rsidRDefault="00A84050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050" w:rsidRPr="002433F0" w:rsidRDefault="00A84050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6B19D2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Ростов-на-Дону</w:t>
      </w:r>
    </w:p>
    <w:p w:rsidR="005F155E" w:rsidRPr="002433F0" w:rsidRDefault="00CF134A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2025</w:t>
      </w:r>
      <w:r w:rsidR="00FE30FB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155E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</w:p>
    <w:p w:rsidR="005F155E" w:rsidRPr="002433F0" w:rsidRDefault="005F155E" w:rsidP="00556A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FE30FB" w:rsidRPr="009E7EBA" w:rsidTr="00CB6710">
        <w:trPr>
          <w:trHeight w:val="2398"/>
        </w:trPr>
        <w:tc>
          <w:tcPr>
            <w:tcW w:w="5734" w:type="dxa"/>
          </w:tcPr>
          <w:p w:rsidR="00FE30FB" w:rsidRPr="009E7EBA" w:rsidRDefault="00FE30FB" w:rsidP="00CB6710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9E7EBA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FE30FB" w:rsidRPr="009E7EBA" w:rsidRDefault="00A84050" w:rsidP="00CB6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r w:rsidR="00FE30FB" w:rsidRPr="009E7EBA">
              <w:rPr>
                <w:rFonts w:ascii="Times New Roman" w:hAnsi="Times New Roman" w:cs="Times New Roman"/>
                <w:sz w:val="24"/>
                <w:szCs w:val="24"/>
              </w:rPr>
              <w:t xml:space="preserve"> и естественнонаучных дисциплин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</w:t>
            </w:r>
            <w:r w:rsidR="00CF134A"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</w:t>
            </w:r>
            <w:r w:rsidR="00CF134A"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CF134A"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2.2025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___________________М.Ш.Джалагония</w:t>
            </w:r>
          </w:p>
        </w:tc>
        <w:tc>
          <w:tcPr>
            <w:tcW w:w="4493" w:type="dxa"/>
          </w:tcPr>
          <w:p w:rsidR="00FE30FB" w:rsidRPr="009E7EBA" w:rsidRDefault="00FE30FB" w:rsidP="00CB67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FE30FB" w:rsidRPr="009E7EBA" w:rsidRDefault="00CF134A" w:rsidP="00CB671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У</w:t>
            </w:r>
            <w:r w:rsidR="00FE30FB"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____________И.В. Подцатова</w:t>
            </w:r>
          </w:p>
          <w:p w:rsidR="00FE30FB" w:rsidRPr="009E7EBA" w:rsidRDefault="00746443" w:rsidP="00CB671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01.07</w:t>
            </w:r>
            <w:bookmarkStart w:id="0" w:name="_GoBack"/>
            <w:bookmarkEnd w:id="0"/>
            <w:r w:rsidR="00CF134A"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.2025</w:t>
            </w:r>
            <w:r w:rsidR="00FE30FB"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г</w:t>
            </w:r>
            <w:r w:rsidR="00FE30FB"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E30FB" w:rsidRPr="002433F0" w:rsidRDefault="00E829DF" w:rsidP="00A8405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433F0">
        <w:rPr>
          <w:rFonts w:ascii="Times New Roman" w:hAnsi="Times New Roman" w:cs="Times New Roman"/>
          <w:sz w:val="28"/>
          <w:szCs w:val="28"/>
        </w:rPr>
        <w:t>Рабочая</w:t>
      </w:r>
      <w:r w:rsidR="00645304" w:rsidRPr="002433F0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E212D3" w:rsidRPr="002433F0">
        <w:rPr>
          <w:rFonts w:ascii="Times New Roman" w:hAnsi="Times New Roman" w:cs="Times New Roman"/>
          <w:sz w:val="28"/>
          <w:szCs w:val="28"/>
        </w:rPr>
        <w:t>учебной дисциплины ОП</w:t>
      </w:r>
      <w:r w:rsidRPr="002433F0">
        <w:rPr>
          <w:rFonts w:ascii="Times New Roman" w:hAnsi="Times New Roman" w:cs="Times New Roman"/>
          <w:sz w:val="28"/>
          <w:szCs w:val="28"/>
        </w:rPr>
        <w:t xml:space="preserve">.01 «Элементы высшей математики» </w:t>
      </w:r>
      <w:r w:rsidR="00304E1A" w:rsidRPr="002433F0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645304" w:rsidRPr="002433F0">
        <w:rPr>
          <w:rFonts w:ascii="Times New Roman" w:hAnsi="Times New Roman" w:cs="Times New Roman"/>
          <w:sz w:val="28"/>
          <w:szCs w:val="28"/>
        </w:rPr>
        <w:t xml:space="preserve">специальности 09.02.06 «Сетевое и системное администрирование», </w:t>
      </w:r>
      <w:r w:rsidR="00FE30FB" w:rsidRPr="002433F0">
        <w:rPr>
          <w:rFonts w:ascii="Times New Roman" w:hAnsi="Times New Roman" w:cs="Times New Roman"/>
          <w:sz w:val="28"/>
          <w:szCs w:val="28"/>
        </w:rPr>
        <w:t>СПО (ОПОП СПО) по специальности 09.02.06 «Сетевое и системное администрирование», на основании ФГОС СПО, утвержденного приказом Мин</w:t>
      </w:r>
      <w:r w:rsidR="00EA123D" w:rsidRPr="002433F0">
        <w:rPr>
          <w:rFonts w:ascii="Times New Roman" w:hAnsi="Times New Roman" w:cs="Times New Roman"/>
          <w:sz w:val="28"/>
          <w:szCs w:val="28"/>
        </w:rPr>
        <w:t>просвещени</w:t>
      </w:r>
      <w:r w:rsidR="00EC67CB">
        <w:rPr>
          <w:rFonts w:ascii="Times New Roman" w:hAnsi="Times New Roman" w:cs="Times New Roman"/>
          <w:sz w:val="28"/>
          <w:szCs w:val="28"/>
        </w:rPr>
        <w:t>я России  от 10 июля  2023 № 519</w:t>
      </w:r>
      <w:r w:rsidR="00FE30FB" w:rsidRPr="002433F0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09.02.06 «</w:t>
      </w:r>
      <w:r w:rsidR="00FE30FB" w:rsidRPr="002433F0">
        <w:rPr>
          <w:rFonts w:ascii="Times New Roman" w:hAnsi="Times New Roman" w:cs="Times New Roman"/>
          <w:bCs/>
          <w:sz w:val="28"/>
          <w:szCs w:val="28"/>
        </w:rPr>
        <w:t>Сетевое и системное администрирование</w:t>
      </w:r>
      <w:r w:rsidR="00FE30FB" w:rsidRPr="002433F0">
        <w:rPr>
          <w:rFonts w:ascii="Times New Roman" w:hAnsi="Times New Roman" w:cs="Times New Roman"/>
          <w:sz w:val="28"/>
          <w:szCs w:val="28"/>
        </w:rPr>
        <w:t>»</w:t>
      </w:r>
    </w:p>
    <w:p w:rsidR="005F155E" w:rsidRPr="002433F0" w:rsidRDefault="005F155E" w:rsidP="005F155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keepNext/>
        <w:shd w:val="clear" w:color="auto" w:fill="FFFFFF"/>
        <w:suppressAutoHyphens/>
        <w:spacing w:before="240" w:after="0" w:line="276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Организация-разработчик: </w:t>
      </w:r>
    </w:p>
    <w:p w:rsidR="005F155E" w:rsidRPr="002433F0" w:rsidRDefault="005F155E" w:rsidP="000F5377">
      <w:pPr>
        <w:tabs>
          <w:tab w:val="left" w:pos="539"/>
        </w:tabs>
        <w:suppressAutoHyphens/>
        <w:spacing w:after="0" w:line="276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155E" w:rsidRPr="002433F0" w:rsidRDefault="005F155E" w:rsidP="000F5377">
      <w:pPr>
        <w:keepNext/>
        <w:shd w:val="clear" w:color="auto" w:fill="FFFFFF"/>
        <w:suppressAutoHyphens/>
        <w:spacing w:before="240"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Разработчики:</w:t>
      </w:r>
    </w:p>
    <w:p w:rsidR="005F155E" w:rsidRPr="002433F0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Ю.М. Путинцева</w:t>
      </w:r>
      <w:r w:rsidR="006B19D2"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преподаватель высшей категории Государственного бюджетного профессионального образовательного учреждение Ростовской области «Ростовский-на-Дону колледж связи и информатики»</w:t>
      </w:r>
    </w:p>
    <w:p w:rsidR="005F155E" w:rsidRPr="002433F0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</w:p>
    <w:p w:rsidR="005F155E" w:rsidRPr="002433F0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74D5" w:rsidRPr="002433F0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2433F0">
        <w:rPr>
          <w:color w:val="000000"/>
          <w:sz w:val="28"/>
          <w:szCs w:val="28"/>
        </w:rPr>
        <w:t xml:space="preserve">Рецензент: </w:t>
      </w:r>
    </w:p>
    <w:p w:rsidR="00A274D5" w:rsidRPr="002433F0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2433F0">
        <w:rPr>
          <w:color w:val="000000"/>
          <w:sz w:val="28"/>
          <w:szCs w:val="28"/>
          <w:highlight w:val="white"/>
        </w:rPr>
        <w:t xml:space="preserve">Кузнецова Л.В.- преподаватель </w:t>
      </w:r>
      <w:r w:rsidRPr="002433F0">
        <w:rPr>
          <w:color w:val="000000"/>
          <w:sz w:val="28"/>
          <w:szCs w:val="28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5F155E" w:rsidRPr="002433F0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tabs>
          <w:tab w:val="left" w:pos="24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E38" w:rsidRDefault="002F2E3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рабочей прогр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аммы учебной дисциплины.</w:t>
      </w: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учебной дисциплины.</w:t>
      </w: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реализации рабочей программы 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дисциплины.</w:t>
      </w: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учебной дисциплины.</w:t>
      </w: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2F2E38" w:rsidP="00EC67CB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br w:type="page"/>
        <w:t>1</w:t>
      </w:r>
      <w:r w:rsidR="005F155E" w:rsidRPr="002433F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. паспорт рабочей ПРОГРАММЫ УЧЕБНОЙ ДИСЦИПЛИНЫ</w:t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«ЭЛЕМЕНТЫ ВЫСШЕЙ МАТЕМАТИКИ»</w:t>
      </w:r>
    </w:p>
    <w:p w:rsidR="005F155E" w:rsidRPr="002433F0" w:rsidRDefault="005F155E" w:rsidP="005F155E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2433F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1.1.   Область применения рабочей программы</w:t>
      </w:r>
    </w:p>
    <w:p w:rsidR="005F155E" w:rsidRPr="002433F0" w:rsidRDefault="005F155E" w:rsidP="005F155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2807" w:rsidRPr="002433F0" w:rsidRDefault="005F155E" w:rsidP="00A8405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433F0">
        <w:rPr>
          <w:rFonts w:ascii="Times New Roman" w:hAnsi="Times New Roman" w:cs="Times New Roman"/>
          <w:sz w:val="28"/>
          <w:szCs w:val="28"/>
          <w:lang w:eastAsia="ar-SA"/>
        </w:rPr>
        <w:t xml:space="preserve">Рабочая программа учебной дисциплины </w:t>
      </w:r>
      <w:r w:rsidR="0055693C" w:rsidRPr="002433F0">
        <w:rPr>
          <w:rFonts w:ascii="Times New Roman" w:hAnsi="Times New Roman" w:cs="Times New Roman"/>
          <w:sz w:val="28"/>
          <w:szCs w:val="28"/>
        </w:rPr>
        <w:t>ОП</w:t>
      </w:r>
      <w:r w:rsidR="00E829DF" w:rsidRPr="002433F0">
        <w:rPr>
          <w:rFonts w:ascii="Times New Roman" w:hAnsi="Times New Roman" w:cs="Times New Roman"/>
          <w:sz w:val="28"/>
          <w:szCs w:val="28"/>
        </w:rPr>
        <w:t>.01 «Элементы высшей математики»</w:t>
      </w:r>
      <w:r w:rsidRPr="002433F0">
        <w:rPr>
          <w:rFonts w:ascii="Times New Roman" w:hAnsi="Times New Roman" w:cs="Times New Roman"/>
          <w:sz w:val="28"/>
          <w:szCs w:val="28"/>
          <w:lang w:eastAsia="ar-SA"/>
        </w:rPr>
        <w:t xml:space="preserve"> является частью программы подготовки специалистов среднего звена </w:t>
      </w:r>
      <w:r w:rsidR="00645304" w:rsidRPr="002433F0">
        <w:rPr>
          <w:rFonts w:ascii="Times New Roman" w:hAnsi="Times New Roman" w:cs="Times New Roman"/>
          <w:sz w:val="28"/>
          <w:szCs w:val="28"/>
        </w:rPr>
        <w:t xml:space="preserve">по специальности 09.02.06 «Сетевое </w:t>
      </w:r>
      <w:r w:rsidR="009E7EBA">
        <w:rPr>
          <w:rFonts w:ascii="Times New Roman" w:hAnsi="Times New Roman" w:cs="Times New Roman"/>
          <w:sz w:val="28"/>
          <w:szCs w:val="28"/>
        </w:rPr>
        <w:t>и системное администрирование»</w:t>
      </w:r>
      <w:r w:rsidR="00712807" w:rsidRPr="002433F0">
        <w:rPr>
          <w:rFonts w:ascii="Times New Roman" w:hAnsi="Times New Roman" w:cs="Times New Roman"/>
          <w:sz w:val="28"/>
          <w:szCs w:val="28"/>
        </w:rPr>
        <w:t>, на основании ФГОС СПО, утвержденного приказом Мин</w:t>
      </w:r>
      <w:r w:rsidR="0055693C" w:rsidRPr="002433F0">
        <w:rPr>
          <w:rFonts w:ascii="Times New Roman" w:hAnsi="Times New Roman" w:cs="Times New Roman"/>
          <w:sz w:val="28"/>
          <w:szCs w:val="28"/>
        </w:rPr>
        <w:t>просвещен</w:t>
      </w:r>
      <w:r w:rsidR="00EC67CB">
        <w:rPr>
          <w:rFonts w:ascii="Times New Roman" w:hAnsi="Times New Roman" w:cs="Times New Roman"/>
          <w:sz w:val="28"/>
          <w:szCs w:val="28"/>
        </w:rPr>
        <w:t xml:space="preserve">ия </w:t>
      </w:r>
      <w:r w:rsidR="009E7EBA">
        <w:rPr>
          <w:rFonts w:ascii="Times New Roman" w:hAnsi="Times New Roman" w:cs="Times New Roman"/>
          <w:sz w:val="28"/>
          <w:szCs w:val="28"/>
        </w:rPr>
        <w:t>России от</w:t>
      </w:r>
      <w:r w:rsidR="00EC67CB">
        <w:rPr>
          <w:rFonts w:ascii="Times New Roman" w:hAnsi="Times New Roman" w:cs="Times New Roman"/>
          <w:sz w:val="28"/>
          <w:szCs w:val="28"/>
        </w:rPr>
        <w:t xml:space="preserve"> 10 июля 2023 № </w:t>
      </w:r>
      <w:r w:rsidR="009E7EBA">
        <w:rPr>
          <w:rFonts w:ascii="Times New Roman" w:hAnsi="Times New Roman" w:cs="Times New Roman"/>
          <w:sz w:val="28"/>
          <w:szCs w:val="28"/>
        </w:rPr>
        <w:t>519</w:t>
      </w:r>
      <w:r w:rsidR="009E7EBA" w:rsidRPr="002433F0">
        <w:rPr>
          <w:rFonts w:ascii="Times New Roman" w:hAnsi="Times New Roman" w:cs="Times New Roman"/>
          <w:sz w:val="28"/>
          <w:szCs w:val="28"/>
        </w:rPr>
        <w:t xml:space="preserve"> «</w:t>
      </w:r>
      <w:r w:rsidR="00712807" w:rsidRPr="002433F0">
        <w:rPr>
          <w:rFonts w:ascii="Times New Roman" w:hAnsi="Times New Roman" w:cs="Times New Roman"/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09.02.06 «</w:t>
      </w:r>
      <w:r w:rsidR="00712807" w:rsidRPr="002433F0">
        <w:rPr>
          <w:rFonts w:ascii="Times New Roman" w:hAnsi="Times New Roman" w:cs="Times New Roman"/>
          <w:bCs/>
          <w:sz w:val="28"/>
          <w:szCs w:val="28"/>
        </w:rPr>
        <w:t>Сетевое и системное администрирование</w:t>
      </w:r>
      <w:r w:rsidR="00712807" w:rsidRPr="002433F0">
        <w:rPr>
          <w:rFonts w:ascii="Times New Roman" w:hAnsi="Times New Roman" w:cs="Times New Roman"/>
          <w:sz w:val="28"/>
          <w:szCs w:val="28"/>
        </w:rPr>
        <w:t>»</w:t>
      </w:r>
    </w:p>
    <w:p w:rsidR="00645304" w:rsidRPr="002433F0" w:rsidRDefault="00645304" w:rsidP="00A84050">
      <w:pPr>
        <w:pStyle w:val="aa"/>
        <w:shd w:val="clear" w:color="auto" w:fill="FFFFFF"/>
        <w:ind w:firstLine="708"/>
        <w:jc w:val="both"/>
        <w:rPr>
          <w:b/>
          <w:color w:val="0070C0"/>
          <w:sz w:val="28"/>
          <w:szCs w:val="28"/>
          <w:lang w:val="ru-RU" w:eastAsia="ar-SA"/>
        </w:rPr>
      </w:pPr>
    </w:p>
    <w:p w:rsidR="005F155E" w:rsidRPr="002433F0" w:rsidRDefault="005F155E" w:rsidP="006453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предназначена для студентов очной</w:t>
      </w:r>
      <w:r w:rsidR="000F6E09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обучения.</w:t>
      </w:r>
    </w:p>
    <w:p w:rsidR="005F155E" w:rsidRPr="002433F0" w:rsidRDefault="005F155E" w:rsidP="005F155E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5F155E" w:rsidRPr="002433F0" w:rsidRDefault="005F155E" w:rsidP="005F155E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Место учебной дисциплины в структуре образовательной    программы.</w:t>
      </w:r>
      <w:r w:rsidRPr="002433F0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программы.</w:t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Учебная дисциплина </w:t>
      </w:r>
      <w:r w:rsidR="000E6945" w:rsidRPr="002433F0">
        <w:rPr>
          <w:rFonts w:ascii="Times New Roman" w:hAnsi="Times New Roman" w:cs="Times New Roman"/>
          <w:sz w:val="28"/>
          <w:szCs w:val="28"/>
        </w:rPr>
        <w:t>ОП</w:t>
      </w:r>
      <w:r w:rsidR="00E829DF" w:rsidRPr="002433F0">
        <w:rPr>
          <w:rFonts w:ascii="Times New Roman" w:hAnsi="Times New Roman" w:cs="Times New Roman"/>
          <w:sz w:val="28"/>
          <w:szCs w:val="28"/>
        </w:rPr>
        <w:t>.01 «Элементы высшей математики»</w:t>
      </w:r>
      <w:r w:rsidR="000F6E09" w:rsidRPr="002433F0">
        <w:rPr>
          <w:rFonts w:ascii="Times New Roman" w:hAnsi="Times New Roman" w:cs="Times New Roman"/>
          <w:sz w:val="28"/>
          <w:szCs w:val="28"/>
        </w:rPr>
        <w:t xml:space="preserve">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относится к </w:t>
      </w:r>
      <w:r w:rsidR="00A84050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общепрофессиональному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циклу, является базовой учебной дисциплиной, изучается в 3 семестре.</w:t>
      </w:r>
    </w:p>
    <w:p w:rsidR="00C44876" w:rsidRPr="002433F0" w:rsidRDefault="00C44876" w:rsidP="00C44876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4876" w:rsidRPr="002433F0" w:rsidRDefault="00C44876" w:rsidP="00C44876">
      <w:pPr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t>1.3. Цель и планируемые результаты освоения дисциплины:</w:t>
      </w:r>
    </w:p>
    <w:p w:rsidR="00AE6EAA" w:rsidRPr="00645304" w:rsidRDefault="00AE6EAA" w:rsidP="00C4487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C44876" w:rsidRPr="00802343" w:rsidTr="00C44876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44876" w:rsidRPr="00802343" w:rsidTr="00C44876">
        <w:trPr>
          <w:trHeight w:val="212"/>
        </w:trPr>
        <w:tc>
          <w:tcPr>
            <w:tcW w:w="1129" w:type="dxa"/>
            <w:shd w:val="clear" w:color="auto" w:fill="auto"/>
          </w:tcPr>
          <w:p w:rsidR="00C44876" w:rsidRDefault="00C44876" w:rsidP="00C44876">
            <w:pPr>
              <w:spacing w:after="0" w:line="240" w:lineRule="auto"/>
              <w:jc w:val="center"/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8B2556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8B2556" w:rsidRPr="001261AC" w:rsidRDefault="009D07C4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</w:t>
            </w:r>
          </w:p>
          <w:p w:rsidR="008B2556" w:rsidRPr="001261AC" w:rsidRDefault="009D07C4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  <w:p w:rsidR="008B2556" w:rsidRPr="00802343" w:rsidRDefault="008B2556" w:rsidP="00C44876">
            <w:pPr>
              <w:spacing w:after="0" w:line="240" w:lineRule="auto"/>
              <w:jc w:val="center"/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операции над матрицами и решать системы линейных уравнений. 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методы дифференциального и интегрального исчисления.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методы дифференцирования и интегрирования для решения практических задач.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Решать дифференциальные уравнения.</w:t>
            </w:r>
          </w:p>
          <w:p w:rsidR="00C44876" w:rsidRPr="00802343" w:rsidRDefault="00C44876" w:rsidP="00AE6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dxa"/>
            <w:shd w:val="clear" w:color="auto" w:fill="auto"/>
          </w:tcPr>
          <w:p w:rsidR="000A5133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математического анализа, </w:t>
            </w:r>
          </w:p>
          <w:p w:rsidR="007248C9" w:rsidRPr="007248C9" w:rsidRDefault="000A5133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</w:t>
            </w:r>
            <w:r w:rsidR="007248C9"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линейной алгебры и аналитической геометрии. 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Основных понятий дифференциального и интегрального исчисления.</w:t>
            </w:r>
          </w:p>
          <w:p w:rsidR="00C44876" w:rsidRPr="00906E59" w:rsidRDefault="00C44876" w:rsidP="00906E5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AE6EAA" w:rsidRDefault="00AE6EAA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AE6EAA" w:rsidRDefault="00AE6EAA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AE6EAA" w:rsidRDefault="00AE6EAA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712807" w:rsidRPr="00712807" w:rsidRDefault="00712807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712807" w:rsidRPr="00712807" w:rsidRDefault="00712807" w:rsidP="00712807">
      <w:pPr>
        <w:spacing w:line="359" w:lineRule="auto"/>
        <w:ind w:left="24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</w:t>
      </w:r>
      <w:r w:rsidRPr="00712807">
        <w:rPr>
          <w:rFonts w:ascii="Times New Roman" w:hAnsi="Times New Roman" w:cs="Times New Roman"/>
          <w:sz w:val="28"/>
          <w:szCs w:val="28"/>
        </w:rPr>
        <w:tab/>
        <w:t>технологии для выполнения задач профессиональной деятельности;</w:t>
      </w:r>
    </w:p>
    <w:p w:rsidR="00712807" w:rsidRPr="00712807" w:rsidRDefault="00712807" w:rsidP="00712807">
      <w:pPr>
        <w:spacing w:after="122" w:line="265" w:lineRule="auto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712807" w:rsidRPr="00712807" w:rsidRDefault="008952C5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05.</w:t>
      </w:r>
      <w:r w:rsidR="00712807" w:rsidRPr="00712807">
        <w:rPr>
          <w:rFonts w:ascii="Times New Roman" w:hAnsi="Times New Roman" w:cs="Times New Roman"/>
          <w:sz w:val="28"/>
          <w:szCs w:val="28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12807" w:rsidRDefault="00712807" w:rsidP="00712807">
      <w:pPr>
        <w:spacing w:line="316" w:lineRule="auto"/>
        <w:ind w:left="3" w:hanging="3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ПК 2.3. Осуществлять сбор данных для анализа использования и функционирования программно-технических средств компьютерных сетей.</w:t>
      </w:r>
    </w:p>
    <w:p w:rsidR="008B2556" w:rsidRPr="008B2556" w:rsidRDefault="008B2556" w:rsidP="00712807">
      <w:pPr>
        <w:spacing w:line="316" w:lineRule="auto"/>
        <w:ind w:left="3" w:hanging="3"/>
        <w:rPr>
          <w:rFonts w:ascii="Times New Roman" w:hAnsi="Times New Roman" w:cs="Times New Roman"/>
          <w:sz w:val="28"/>
          <w:szCs w:val="28"/>
        </w:rPr>
      </w:pPr>
      <w:r w:rsidRPr="008B2556">
        <w:rPr>
          <w:rFonts w:ascii="Times New Roman" w:eastAsia="Times New Roman" w:hAnsi="Times New Roman" w:cs="Times New Roman"/>
          <w:color w:val="000000"/>
          <w:sz w:val="28"/>
          <w:szCs w:val="28"/>
        </w:rPr>
        <w:t>ПК 2.4. Осуществлять проведение обновления программного обеспечения операционных систем и прикладного программного обеспечения.</w:t>
      </w:r>
    </w:p>
    <w:p w:rsidR="008B2556" w:rsidRPr="008B2556" w:rsidRDefault="008B2556" w:rsidP="008B25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556">
        <w:rPr>
          <w:rFonts w:ascii="Times New Roman" w:eastAsia="Times New Roman" w:hAnsi="Times New Roman" w:cs="Times New Roman"/>
          <w:color w:val="000000"/>
          <w:sz w:val="28"/>
          <w:szCs w:val="28"/>
        </w:rPr>
        <w:t>ПК 3.1. Осуществлять проектирование сетевой инфраструктуры</w:t>
      </w:r>
    </w:p>
    <w:p w:rsidR="008B2556" w:rsidRPr="008B2556" w:rsidRDefault="008B2556" w:rsidP="008B25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2807" w:rsidRPr="008B2556" w:rsidRDefault="008B2556" w:rsidP="008B2556">
      <w:pPr>
        <w:ind w:left="19" w:right="14"/>
        <w:rPr>
          <w:rFonts w:ascii="Times New Roman" w:hAnsi="Times New Roman" w:cs="Times New Roman"/>
          <w:sz w:val="28"/>
          <w:szCs w:val="28"/>
        </w:rPr>
      </w:pPr>
      <w:r w:rsidRPr="008B2556">
        <w:rPr>
          <w:rFonts w:ascii="Times New Roman" w:eastAsia="Times New Roman" w:hAnsi="Times New Roman" w:cs="Times New Roman"/>
          <w:color w:val="000000"/>
          <w:sz w:val="28"/>
          <w:szCs w:val="28"/>
        </w:rPr>
        <w:t>ПК 3.2. Обслуживать сетевые конфигурации программно-аппаратных средств</w:t>
      </w:r>
    </w:p>
    <w:p w:rsidR="00712807" w:rsidRDefault="00712807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712807" w:rsidRPr="00712807" w:rsidRDefault="00712807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5304" w:rsidRDefault="00645304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45304" w:rsidRDefault="00645304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57949" w:rsidRPr="00645304" w:rsidRDefault="00F57949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53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p w:rsidR="007F679C" w:rsidRPr="00094FAE" w:rsidRDefault="007F679C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70"/>
        <w:gridCol w:w="1977"/>
        <w:gridCol w:w="5398"/>
      </w:tblGrid>
      <w:tr w:rsidR="007F679C" w:rsidRPr="00094FAE" w:rsidTr="00F278BF">
        <w:tc>
          <w:tcPr>
            <w:tcW w:w="1970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977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5398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278BF" w:rsidRPr="00094FAE" w:rsidTr="00F278BF">
        <w:tc>
          <w:tcPr>
            <w:tcW w:w="1970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977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398" w:type="dxa"/>
          </w:tcPr>
          <w:p w:rsidR="007C010D" w:rsidRDefault="007C010D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 Матрицы и определители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C010D" w:rsidRDefault="007C010D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тическое занятие №1 </w:t>
            </w:r>
            <w:r w:rsidRPr="008B2556">
              <w:rPr>
                <w:rFonts w:ascii="Times New Roman" w:hAnsi="Times New Roman" w:cs="Times New Roman"/>
                <w:bCs/>
                <w:sz w:val="24"/>
                <w:szCs w:val="24"/>
              </w:rPr>
              <w:t>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ствия с матрицами. </w:t>
            </w:r>
            <w:r w:rsidR="006D41EA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определителей.</w:t>
            </w:r>
          </w:p>
          <w:p w:rsidR="00F278BF" w:rsidRPr="00094FAE" w:rsidRDefault="00F278BF" w:rsidP="006D4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7C010D" w:rsidRDefault="007C010D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 Системы линейных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уравнений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278BF" w:rsidRPr="006D41EA" w:rsidRDefault="006D41EA" w:rsidP="006D4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7C010D" w:rsidRPr="00CB67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7C010D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Решение системы линейных уравнений по правилу Крамера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Гаусса.</w:t>
            </w:r>
            <w:r w:rsidR="007C010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35181" w:rsidRPr="00094FAE" w:rsidTr="000A5133">
        <w:trPr>
          <w:trHeight w:val="3322"/>
        </w:trPr>
        <w:tc>
          <w:tcPr>
            <w:tcW w:w="1970" w:type="dxa"/>
            <w:vMerge/>
          </w:tcPr>
          <w:p w:rsidR="00D35181" w:rsidRPr="00094FAE" w:rsidRDefault="00D35181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D35181" w:rsidRPr="00094FAE" w:rsidRDefault="00D35181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D35181" w:rsidRPr="00094FAE" w:rsidRDefault="00D35181" w:rsidP="007C0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D35181" w:rsidRPr="00094FAE" w:rsidRDefault="00D35181" w:rsidP="007C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дифференцирования. Нахождение производной.</w:t>
            </w:r>
          </w:p>
          <w:p w:rsidR="00D35181" w:rsidRPr="00094FAE" w:rsidRDefault="00D35181" w:rsidP="007C0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35181" w:rsidRPr="00094FAE" w:rsidRDefault="00D35181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№17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Метод замены переменной в неопределенном интеграле. Интегрирование по частям</w:t>
            </w:r>
          </w:p>
          <w:p w:rsidR="00D35181" w:rsidRPr="00094FAE" w:rsidRDefault="00D35181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35181" w:rsidRPr="00094FAE" w:rsidRDefault="00D35181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D35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рактическое занятие №20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двойных интегралов.</w:t>
            </w:r>
          </w:p>
        </w:tc>
      </w:tr>
    </w:tbl>
    <w:p w:rsidR="002F2E38" w:rsidRPr="002F2E38" w:rsidRDefault="002F2E38" w:rsidP="00A84050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F5A5C" w:rsidRPr="00645304" w:rsidRDefault="00853122" w:rsidP="0085312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45304">
        <w:rPr>
          <w:b/>
          <w:sz w:val="28"/>
          <w:szCs w:val="28"/>
        </w:rPr>
        <w:t xml:space="preserve">2. </w:t>
      </w:r>
      <w:r w:rsidR="004F5A5C" w:rsidRPr="00645304">
        <w:rPr>
          <w:b/>
          <w:sz w:val="28"/>
          <w:szCs w:val="28"/>
        </w:rPr>
        <w:t>СТРУКТУРА И СОДЕРЖАНИЕ УЧЕБНОЙ ДИСЦИПЛИНЫ</w:t>
      </w:r>
    </w:p>
    <w:p w:rsidR="004F5A5C" w:rsidRPr="00645304" w:rsidRDefault="004F5A5C" w:rsidP="004F5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3936" w:rsidRPr="00645304" w:rsidRDefault="00FC3936" w:rsidP="00FC39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530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F6E0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122</w:t>
            </w:r>
          </w:p>
        </w:tc>
      </w:tr>
      <w:tr w:rsidR="000F6E09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F6E09" w:rsidRPr="00645304" w:rsidRDefault="000F6E0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F6E09" w:rsidRPr="00645304" w:rsidRDefault="000F6E09" w:rsidP="00A0205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110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F6E09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72</w:t>
            </w:r>
          </w:p>
        </w:tc>
      </w:tr>
      <w:tr w:rsidR="00A51B99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A51B99" w:rsidRPr="00645304" w:rsidRDefault="00A51B9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51B99" w:rsidRPr="00645304" w:rsidRDefault="00A51B99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FC3936" w:rsidRPr="00645304" w:rsidTr="00A02055">
        <w:trPr>
          <w:trHeight w:val="1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FC3936" w:rsidRPr="00645304" w:rsidTr="00A0205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68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42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91A7B" w:rsidP="00091A7B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91A7B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91A7B" w:rsidP="00A0205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ar-SA"/>
              </w:rPr>
              <w:t>Промежуточная аттестация  по дисциплине - 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91A7B" w:rsidP="00A0205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</w:tr>
    </w:tbl>
    <w:p w:rsidR="00B10A4B" w:rsidRPr="00645304" w:rsidRDefault="00B10A4B">
      <w:pPr>
        <w:rPr>
          <w:rFonts w:ascii="Times New Roman" w:hAnsi="Times New Roman" w:cs="Times New Roman"/>
          <w:sz w:val="28"/>
          <w:szCs w:val="28"/>
        </w:rPr>
      </w:pPr>
    </w:p>
    <w:p w:rsidR="002F2E38" w:rsidRDefault="002F2E38">
      <w:pPr>
        <w:rPr>
          <w:rFonts w:ascii="Times New Roman" w:hAnsi="Times New Roman" w:cs="Times New Roman"/>
          <w:sz w:val="24"/>
          <w:szCs w:val="24"/>
        </w:rPr>
        <w:sectPr w:rsidR="002F2E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76C2" w:rsidRPr="002433F0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t>2.2. Тематический план и содержание учебной дисциплины ЕН.01 Элементы высшей математики</w:t>
      </w:r>
    </w:p>
    <w:tbl>
      <w:tblPr>
        <w:tblStyle w:val="a9"/>
        <w:tblW w:w="14737" w:type="dxa"/>
        <w:tblLook w:val="04A0" w:firstRow="1" w:lastRow="0" w:firstColumn="1" w:lastColumn="0" w:noHBand="0" w:noVBand="1"/>
      </w:tblPr>
      <w:tblGrid>
        <w:gridCol w:w="2972"/>
        <w:gridCol w:w="7088"/>
        <w:gridCol w:w="2268"/>
        <w:gridCol w:w="2409"/>
      </w:tblGrid>
      <w:tr w:rsidR="00525209" w:rsidRPr="00094FAE" w:rsidTr="00792F6E">
        <w:tc>
          <w:tcPr>
            <w:tcW w:w="2972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7088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2268" w:type="dxa"/>
          </w:tcPr>
          <w:p w:rsidR="00525209" w:rsidRPr="002433F0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2433F0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09" w:type="dxa"/>
          </w:tcPr>
          <w:p w:rsidR="00525209" w:rsidRPr="002433F0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2433F0" w:rsidRDefault="003C10E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,</w:t>
            </w:r>
            <w:r w:rsidR="00525209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ПК</w:t>
            </w:r>
          </w:p>
        </w:tc>
      </w:tr>
      <w:tr w:rsidR="00525209" w:rsidRPr="00094FAE" w:rsidTr="00792F6E">
        <w:tc>
          <w:tcPr>
            <w:tcW w:w="2972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862A5F" w:rsidRPr="00094FAE" w:rsidTr="007248C9">
        <w:trPr>
          <w:trHeight w:val="670"/>
        </w:trPr>
        <w:tc>
          <w:tcPr>
            <w:tcW w:w="14737" w:type="dxa"/>
            <w:gridSpan w:val="4"/>
          </w:tcPr>
          <w:p w:rsidR="00862A5F" w:rsidRPr="002433F0" w:rsidRDefault="00862A5F" w:rsidP="001D2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 Элементы линейной алгебры</w:t>
            </w:r>
          </w:p>
        </w:tc>
      </w:tr>
      <w:tr w:rsidR="00BC5299" w:rsidRPr="00094FAE" w:rsidTr="00792F6E">
        <w:tc>
          <w:tcPr>
            <w:tcW w:w="2972" w:type="dxa"/>
            <w:vMerge w:val="restart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 Матрицы и определители</w:t>
            </w: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09" w:type="dxa"/>
            <w:vMerge w:val="restart"/>
          </w:tcPr>
          <w:p w:rsidR="00BC5299" w:rsidRPr="002433F0" w:rsidRDefault="00BC5299" w:rsidP="00943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BC5299" w:rsidRPr="002433F0" w:rsidRDefault="00BC5299" w:rsidP="00943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BC5299" w:rsidRPr="002433F0" w:rsidRDefault="00BC5299" w:rsidP="00943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862A5F">
        <w:trPr>
          <w:trHeight w:val="393"/>
        </w:trPr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Определение матрицы. Действия над матрицами, их свойства.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Свойства определителей. Определители 2-го порядка и 3-го порядка, n-го порядка, вычисление определителей.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Миноры и алгебраические дополнения. Разложение определителей по элементам строки или столбца.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CB6710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BC5299" w:rsidRPr="002433F0" w:rsidRDefault="00BC5299" w:rsidP="00862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Определение матрицы. Действия над матрицами, их свойства. 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8B2556">
        <w:trPr>
          <w:trHeight w:val="595"/>
        </w:trPr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A72B13" w:rsidP="00943376">
            <w:pPr>
              <w:spacing w:after="20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5. Понятие обратной матрицы. Нахождение обратной матрицы.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A72B13" w:rsidP="00A72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с матрицами. Вычисление определителей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r w:rsidR="00A72B13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еское занятие №2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матрица. Ранг матрицы.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248C9" w:rsidRPr="00094FAE" w:rsidTr="00792F6E">
        <w:tc>
          <w:tcPr>
            <w:tcW w:w="2972" w:type="dxa"/>
            <w:vMerge w:val="restart"/>
          </w:tcPr>
          <w:p w:rsidR="007248C9" w:rsidRPr="002433F0" w:rsidRDefault="00BC5299" w:rsidP="00BC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 Системы линейных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уравнений</w:t>
            </w:r>
          </w:p>
        </w:tc>
        <w:tc>
          <w:tcPr>
            <w:tcW w:w="7088" w:type="dxa"/>
          </w:tcPr>
          <w:p w:rsidR="007248C9" w:rsidRPr="002433F0" w:rsidRDefault="007248C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7248C9" w:rsidRPr="002433F0" w:rsidRDefault="004E4E16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  <w:vMerge/>
          </w:tcPr>
          <w:p w:rsidR="007248C9" w:rsidRPr="002433F0" w:rsidRDefault="007248C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862A5F" w:rsidRPr="00094FAE" w:rsidTr="00792F6E">
        <w:tc>
          <w:tcPr>
            <w:tcW w:w="2972" w:type="dxa"/>
            <w:vMerge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862A5F" w:rsidRPr="002433F0" w:rsidRDefault="00BC5299" w:rsidP="00BC52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Основные понятия системы линейных уравнений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Правило решения произвольной системы линейных уравнений</w:t>
            </w:r>
          </w:p>
        </w:tc>
        <w:tc>
          <w:tcPr>
            <w:tcW w:w="2268" w:type="dxa"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CB6710" w:rsidRPr="002433F0" w:rsidRDefault="00CB6710" w:rsidP="00CB6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CB6710" w:rsidRPr="002433F0" w:rsidRDefault="00CB6710" w:rsidP="00CB6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862A5F" w:rsidRPr="00094FAE" w:rsidTr="00792F6E">
        <w:tc>
          <w:tcPr>
            <w:tcW w:w="2972" w:type="dxa"/>
            <w:vMerge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862A5F" w:rsidRPr="002433F0" w:rsidRDefault="00862A5F" w:rsidP="00CB6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системы линейных уравнений методом Крамера.</w:t>
            </w:r>
          </w:p>
        </w:tc>
        <w:tc>
          <w:tcPr>
            <w:tcW w:w="2268" w:type="dxa"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B6710" w:rsidRPr="00094FAE" w:rsidTr="00792F6E">
        <w:tc>
          <w:tcPr>
            <w:tcW w:w="2972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B6710" w:rsidRPr="002433F0" w:rsidRDefault="00CB6710" w:rsidP="00CB6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3.Решение системы линейных уравнений методом Гаусса.</w:t>
            </w:r>
          </w:p>
        </w:tc>
        <w:tc>
          <w:tcPr>
            <w:tcW w:w="2268" w:type="dxa"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B6710" w:rsidRPr="00094FAE" w:rsidTr="00792F6E">
        <w:tc>
          <w:tcPr>
            <w:tcW w:w="2972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B6710" w:rsidRPr="002433F0" w:rsidRDefault="00A72B13" w:rsidP="00BC5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CB6710"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Решение систе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линейных уравнений по формулам 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Крамера</w:t>
            </w:r>
            <w:r w:rsidR="0008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методом Гаусса</w:t>
            </w:r>
          </w:p>
        </w:tc>
        <w:tc>
          <w:tcPr>
            <w:tcW w:w="2268" w:type="dxa"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D2A20" w:rsidRPr="00094FAE" w:rsidTr="00561668">
        <w:tc>
          <w:tcPr>
            <w:tcW w:w="14737" w:type="dxa"/>
            <w:gridSpan w:val="4"/>
          </w:tcPr>
          <w:p w:rsidR="001D2A20" w:rsidRPr="002433F0" w:rsidRDefault="001D2A20" w:rsidP="001D2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Элементы аналитической геометрии</w:t>
            </w:r>
          </w:p>
        </w:tc>
      </w:tr>
      <w:tr w:rsidR="001D2A20" w:rsidRPr="00094FAE" w:rsidTr="00792F6E">
        <w:tc>
          <w:tcPr>
            <w:tcW w:w="2972" w:type="dxa"/>
            <w:vMerge w:val="restart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 Векторы и действия с ними</w:t>
            </w: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D2A20" w:rsidRPr="00094FAE" w:rsidTr="00792F6E">
        <w:tc>
          <w:tcPr>
            <w:tcW w:w="2972" w:type="dxa"/>
            <w:vMerge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вектора. Операции над векторами, их свойства</w:t>
            </w:r>
          </w:p>
        </w:tc>
        <w:tc>
          <w:tcPr>
            <w:tcW w:w="226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1D2A20" w:rsidRPr="002433F0" w:rsidRDefault="001D2A20" w:rsidP="001D2A20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2A20" w:rsidRPr="002433F0" w:rsidRDefault="001D2A20" w:rsidP="001D2A2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2A20" w:rsidRPr="002433F0" w:rsidRDefault="001D2A20" w:rsidP="001D2A2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D2A20" w:rsidRPr="00094FAE" w:rsidTr="00792F6E">
        <w:tc>
          <w:tcPr>
            <w:tcW w:w="2972" w:type="dxa"/>
            <w:vMerge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скалярного, смешанного, векторного произведения векторов</w:t>
            </w:r>
          </w:p>
        </w:tc>
        <w:tc>
          <w:tcPr>
            <w:tcW w:w="226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D2A20" w:rsidRPr="002433F0" w:rsidRDefault="001D2A20" w:rsidP="001D2A20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D2A20" w:rsidRPr="00094FAE" w:rsidTr="004E1B21">
        <w:trPr>
          <w:trHeight w:val="708"/>
        </w:trPr>
        <w:tc>
          <w:tcPr>
            <w:tcW w:w="2972" w:type="dxa"/>
            <w:vMerge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Приложения скалярного, смешанного, векторного произведения векторов</w:t>
            </w:r>
          </w:p>
        </w:tc>
        <w:tc>
          <w:tcPr>
            <w:tcW w:w="2268" w:type="dxa"/>
          </w:tcPr>
          <w:p w:rsidR="001D2A20" w:rsidRPr="002433F0" w:rsidRDefault="00A53F41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D2A20" w:rsidRPr="002433F0" w:rsidRDefault="001D2A20" w:rsidP="001D2A20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 w:val="restart"/>
          </w:tcPr>
          <w:p w:rsidR="00A53F41" w:rsidRPr="002433F0" w:rsidRDefault="00A53F41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2.2. Аналитическая геометрия на плоскости</w:t>
            </w:r>
          </w:p>
        </w:tc>
        <w:tc>
          <w:tcPr>
            <w:tcW w:w="7088" w:type="dxa"/>
          </w:tcPr>
          <w:p w:rsidR="00A53F41" w:rsidRPr="002433F0" w:rsidRDefault="00A53F41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A53F41" w:rsidRPr="002433F0" w:rsidRDefault="00792CA5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  <w:vMerge w:val="restart"/>
          </w:tcPr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A53F41" w:rsidRPr="002433F0" w:rsidRDefault="00A53F41" w:rsidP="00A53F4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3F41" w:rsidRPr="002433F0" w:rsidRDefault="00A53F41" w:rsidP="00A53F4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3F41" w:rsidRPr="002433F0" w:rsidRDefault="00A53F41" w:rsidP="00A53F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Уравнение прямой на плоскости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Угол между прямыми. Расстояние от точки до прямой</w:t>
            </w:r>
          </w:p>
        </w:tc>
        <w:tc>
          <w:tcPr>
            <w:tcW w:w="226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A53F41" w:rsidP="00C65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C655EE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Кривые второго порядка: канонические уравнения окружности, эллипса</w:t>
            </w:r>
          </w:p>
        </w:tc>
        <w:tc>
          <w:tcPr>
            <w:tcW w:w="2268" w:type="dxa"/>
          </w:tcPr>
          <w:p w:rsidR="00A53F41" w:rsidRPr="002433F0" w:rsidRDefault="00C655EE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Кривые второго порядка: канонически</w:t>
            </w:r>
            <w:r w:rsidR="00C655EE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уравнения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гиперболы и параболы.</w:t>
            </w:r>
          </w:p>
        </w:tc>
        <w:tc>
          <w:tcPr>
            <w:tcW w:w="2268" w:type="dxa"/>
          </w:tcPr>
          <w:p w:rsidR="00A53F41" w:rsidRPr="002433F0" w:rsidRDefault="00C655EE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E965A1" w:rsidP="00C655E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 w:rsidR="00A53F4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655EE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Уравнения прямой на плоскости. Угол между прямыми. Взаимное расположение прямых.</w:t>
            </w:r>
          </w:p>
        </w:tc>
        <w:tc>
          <w:tcPr>
            <w:tcW w:w="226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C655EE" w:rsidP="00C655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E965A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53F4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и построение кривых второго порядка</w:t>
            </w: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F5A73" w:rsidRPr="00094FAE" w:rsidTr="00561668">
        <w:tc>
          <w:tcPr>
            <w:tcW w:w="14737" w:type="dxa"/>
            <w:gridSpan w:val="4"/>
          </w:tcPr>
          <w:p w:rsidR="00EF5A73" w:rsidRPr="002433F0" w:rsidRDefault="00EF5A73" w:rsidP="00EF5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теории комплексных чисел</w:t>
            </w:r>
          </w:p>
        </w:tc>
      </w:tr>
      <w:tr w:rsidR="004E1B21" w:rsidRPr="00094FAE" w:rsidTr="00792F6E">
        <w:tc>
          <w:tcPr>
            <w:tcW w:w="2972" w:type="dxa"/>
            <w:vMerge w:val="restart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       Основы теории комплексных чисел</w:t>
            </w:r>
          </w:p>
        </w:tc>
        <w:tc>
          <w:tcPr>
            <w:tcW w:w="7088" w:type="dxa"/>
          </w:tcPr>
          <w:p w:rsidR="004E1B21" w:rsidRPr="002433F0" w:rsidRDefault="004E1B21" w:rsidP="004E1B21">
            <w:pPr>
              <w:pStyle w:val="1"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bCs/>
              </w:rPr>
            </w:pPr>
            <w:r w:rsidRPr="002433F0">
              <w:rPr>
                <w:b/>
              </w:rPr>
              <w:t>Содержание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  <w:vMerge w:val="restart"/>
          </w:tcPr>
          <w:p w:rsidR="004E1B21" w:rsidRPr="002433F0" w:rsidRDefault="004E1B21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4E1B21" w:rsidRPr="002433F0" w:rsidRDefault="004E1B21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4E1B21" w:rsidRPr="002433F0" w:rsidRDefault="004E1B21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E1B21" w:rsidRPr="002433F0" w:rsidRDefault="004E1B21" w:rsidP="004E1B2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E1B21" w:rsidRPr="002433F0" w:rsidRDefault="004E1B21" w:rsidP="004E1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E1B21" w:rsidP="004E1B21">
            <w:pPr>
              <w:pStyle w:val="1"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bCs/>
              </w:rPr>
            </w:pPr>
            <w:r w:rsidRPr="002433F0">
              <w:rPr>
                <w:bCs/>
              </w:rPr>
              <w:t xml:space="preserve">1.Мнимая единица. Понятие комплексного числа. Алгебраическая форма КЧ. 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2.Тригонометрическая и показательная форма КЧ. Переход от алгебраической формы КЧ в тригонометрическую и показательную форму и обратно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16B4F" w:rsidP="004E1B2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="004E1B2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E1B2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над КЧ в алгебраической форме. </w:t>
            </w:r>
            <w:r w:rsidR="004E1B2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16B4F" w:rsidP="004E1B2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="004E1B2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4E1B2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над КЧ в тригонометрической и показательной формах.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561668">
        <w:tc>
          <w:tcPr>
            <w:tcW w:w="14737" w:type="dxa"/>
            <w:gridSpan w:val="4"/>
          </w:tcPr>
          <w:p w:rsidR="004E1B21" w:rsidRPr="002433F0" w:rsidRDefault="004E1B21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Основы математического анализа</w:t>
            </w:r>
          </w:p>
        </w:tc>
      </w:tr>
      <w:tr w:rsidR="002220F7" w:rsidRPr="00094FAE" w:rsidTr="00792F6E">
        <w:tc>
          <w:tcPr>
            <w:tcW w:w="2972" w:type="dxa"/>
            <w:vMerge w:val="restart"/>
          </w:tcPr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4.1. </w:t>
            </w:r>
          </w:p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Теория пределов.</w:t>
            </w:r>
          </w:p>
        </w:tc>
        <w:tc>
          <w:tcPr>
            <w:tcW w:w="708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2220F7" w:rsidRPr="002433F0" w:rsidRDefault="00792CA5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220F7" w:rsidRPr="00094FAE" w:rsidTr="00792F6E"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1.Числовые последовательности. Предел функции. Свойства пределов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Замечательные пределы, раскрытие неопределенностей</w:t>
            </w: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2220F7" w:rsidRPr="002433F0" w:rsidRDefault="002220F7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20F7" w:rsidRPr="002433F0" w:rsidRDefault="002220F7" w:rsidP="004E1B2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20F7" w:rsidRPr="002433F0" w:rsidRDefault="002220F7" w:rsidP="004E1B21">
            <w:pPr>
              <w:spacing w:after="200"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220F7" w:rsidRPr="00094FAE" w:rsidTr="00792F6E"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792CA5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220F7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Односторонние пределы, классификация точек разрыва</w:t>
            </w: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20F7" w:rsidRPr="00094FAE" w:rsidTr="002220F7">
        <w:trPr>
          <w:trHeight w:val="696"/>
        </w:trPr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55693C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="002220F7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2220F7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пределов функции. Раскрытие неопределенностей.</w:t>
            </w:r>
          </w:p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220F7" w:rsidRPr="00094FAE" w:rsidTr="002220F7">
        <w:trPr>
          <w:trHeight w:val="554"/>
        </w:trPr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55693C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 w:rsidR="002220F7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2220F7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Точки разрыва первого и второго рода</w:t>
            </w: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792F6E">
        <w:tc>
          <w:tcPr>
            <w:tcW w:w="2972" w:type="dxa"/>
            <w:vMerge w:val="restart"/>
          </w:tcPr>
          <w:p w:rsidR="00102964" w:rsidRPr="002433F0" w:rsidRDefault="00102964" w:rsidP="0022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4.2.</w:t>
            </w:r>
          </w:p>
          <w:p w:rsidR="00102964" w:rsidRPr="002433F0" w:rsidRDefault="00102964" w:rsidP="00222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Дифференциальное исчисление функций одной действительной переменной</w:t>
            </w:r>
          </w:p>
        </w:tc>
        <w:tc>
          <w:tcPr>
            <w:tcW w:w="7088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792F6E">
        <w:tc>
          <w:tcPr>
            <w:tcW w:w="2972" w:type="dxa"/>
            <w:vMerge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55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производной функции. Производные основных элементарных функций. </w:t>
            </w:r>
          </w:p>
        </w:tc>
        <w:tc>
          <w:tcPr>
            <w:tcW w:w="2268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102964" w:rsidRPr="002433F0" w:rsidRDefault="00102964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102964" w:rsidRPr="002433F0" w:rsidRDefault="00102964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102964" w:rsidRPr="002433F0" w:rsidRDefault="00102964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2964" w:rsidRPr="002433F0" w:rsidRDefault="00102964" w:rsidP="004E1B2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2964" w:rsidRPr="002433F0" w:rsidRDefault="00102964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561668">
        <w:trPr>
          <w:trHeight w:val="423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102964" w:rsidRPr="002433F0" w:rsidRDefault="00102964" w:rsidP="00102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Правила дифференцирования: производная суммы, произведения и частного функций. Производная сложной функции.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02964" w:rsidRPr="00094FAE" w:rsidTr="00792F6E"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4913E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3.Дифференциал функции.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4.Производные и дифференциалы высших порядков.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№10.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дифференцирования. Нахождение производной. </w:t>
            </w: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11 </w:t>
            </w:r>
            <w:r w:rsidRPr="002433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Дифференциал функции. Приближенные вычисления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102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</w:p>
          <w:p w:rsidR="00102964" w:rsidRPr="002433F0" w:rsidRDefault="00102964" w:rsidP="001029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Возрастание и убывание функций. Экстремумы. Выпуклость функций. Точки перегиба. Построение графика.</w:t>
            </w:r>
          </w:p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913EF" w:rsidRPr="00094FAE" w:rsidTr="00792F6E">
        <w:tc>
          <w:tcPr>
            <w:tcW w:w="2972" w:type="dxa"/>
            <w:vMerge w:val="restart"/>
          </w:tcPr>
          <w:p w:rsidR="00EE2ADB" w:rsidRPr="002433F0" w:rsidRDefault="00961F6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</w:t>
            </w:r>
            <w:r w:rsidR="00EE2ADB"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.3.</w:t>
            </w:r>
          </w:p>
          <w:p w:rsidR="004913EF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Интегральное исчисление функций одной действительной переменной</w:t>
            </w:r>
          </w:p>
        </w:tc>
        <w:tc>
          <w:tcPr>
            <w:tcW w:w="7088" w:type="dxa"/>
          </w:tcPr>
          <w:p w:rsidR="004913EF" w:rsidRPr="002433F0" w:rsidRDefault="004913EF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913EF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4913EF" w:rsidRPr="002433F0" w:rsidRDefault="004913EF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Неопределенный и определенный интеграл и его свойства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Несобственные интегралы с бесконечными пределами интегрирования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102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Вычисление определенных интегралов. </w:t>
            </w:r>
            <w:r w:rsidR="00102964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определенного интеграла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961F6B" w:rsidP="00961F6B">
            <w:pPr>
              <w:spacing w:after="200"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</w:t>
            </w:r>
            <w:r w:rsidR="00102964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тическое занятие №13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замены переменной в неопределенном интеграле. Интегрирование по частям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102964" w:rsidP="00961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14</w:t>
            </w:r>
            <w:r w:rsidR="00961F6B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Вычисление определенных интегралов заменой переменной и по частям.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102964" w:rsidP="00E9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№15</w:t>
            </w:r>
            <w:r w:rsidR="00E961DF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61DF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определенного интеграла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 w:val="restart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83D6B" w:rsidRPr="002433F0" w:rsidRDefault="00983D6B" w:rsidP="00983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4.4.</w:t>
            </w:r>
          </w:p>
          <w:p w:rsidR="00EE2ADB" w:rsidRPr="002433F0" w:rsidRDefault="00983D6B" w:rsidP="0098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Дифференциальное исчисление функций нескольких переменных</w:t>
            </w:r>
          </w:p>
        </w:tc>
        <w:tc>
          <w:tcPr>
            <w:tcW w:w="708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EE2ADB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983D6B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3D6B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 и непрерывность функции нескольких переменных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Частные производные. Дифференцируемость функции нескольких переменных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79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  <w:r w:rsidR="00983D6B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Производные высших порядков и дифференциалы высших порядков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F553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r w:rsidR="00102964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№</w:t>
            </w:r>
            <w:r w:rsidR="00140776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02964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55331" w:rsidRPr="002433F0">
              <w:rPr>
                <w:rFonts w:ascii="Times New Roman" w:hAnsi="Times New Roman" w:cs="Times New Roman"/>
                <w:bCs/>
                <w:iCs/>
                <w:snapToGrid w:val="0"/>
                <w:color w:val="000000" w:themeColor="text1"/>
                <w:sz w:val="24"/>
                <w:szCs w:val="24"/>
              </w:rPr>
              <w:t>Нахождение частных производных, полного дифференциала  функций двух переменных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07941" w:rsidRPr="00094FAE" w:rsidTr="00792F6E">
        <w:tc>
          <w:tcPr>
            <w:tcW w:w="2972" w:type="dxa"/>
            <w:vMerge w:val="restart"/>
          </w:tcPr>
          <w:p w:rsidR="00307941" w:rsidRPr="002433F0" w:rsidRDefault="00307941" w:rsidP="00983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4.5.</w:t>
            </w:r>
          </w:p>
          <w:p w:rsidR="00307941" w:rsidRPr="002433F0" w:rsidRDefault="00307941" w:rsidP="00983D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Интегральное исчисление функций нескольких переменных</w:t>
            </w:r>
          </w:p>
        </w:tc>
        <w:tc>
          <w:tcPr>
            <w:tcW w:w="7088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307941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07941" w:rsidRPr="00094FAE" w:rsidTr="00792F6E">
        <w:tc>
          <w:tcPr>
            <w:tcW w:w="2972" w:type="dxa"/>
            <w:vMerge/>
          </w:tcPr>
          <w:p w:rsidR="00307941" w:rsidRPr="002433F0" w:rsidRDefault="00307941" w:rsidP="00EE2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Двойные интегралы и их свойства. Повторные интегралы.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Приложение двойных интегралов</w:t>
            </w:r>
          </w:p>
        </w:tc>
        <w:tc>
          <w:tcPr>
            <w:tcW w:w="2268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307941" w:rsidRPr="002433F0" w:rsidRDefault="00307941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307941" w:rsidRPr="002433F0" w:rsidRDefault="00307941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307941" w:rsidRPr="002433F0" w:rsidRDefault="00307941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7941" w:rsidRPr="002433F0" w:rsidRDefault="00307941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07941" w:rsidRPr="00094FAE" w:rsidTr="00792F6E">
        <w:tc>
          <w:tcPr>
            <w:tcW w:w="2972" w:type="dxa"/>
            <w:vMerge/>
          </w:tcPr>
          <w:p w:rsidR="00307941" w:rsidRPr="002433F0" w:rsidRDefault="00307941" w:rsidP="00EE2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307941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 w:rsidR="0030794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0794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повторных и двойных интегралов</w:t>
            </w:r>
          </w:p>
        </w:tc>
        <w:tc>
          <w:tcPr>
            <w:tcW w:w="2268" w:type="dxa"/>
          </w:tcPr>
          <w:p w:rsidR="00307941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307941" w:rsidRPr="002433F0" w:rsidRDefault="00307941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 w:val="restart"/>
          </w:tcPr>
          <w:p w:rsidR="00903509" w:rsidRPr="002433F0" w:rsidRDefault="00903509" w:rsidP="00983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4.6.</w:t>
            </w:r>
          </w:p>
          <w:p w:rsidR="00903509" w:rsidRPr="002433F0" w:rsidRDefault="00903509" w:rsidP="0030794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Теория рядов</w:t>
            </w:r>
          </w:p>
        </w:tc>
        <w:tc>
          <w:tcPr>
            <w:tcW w:w="708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903509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903509" w:rsidP="001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2433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Определение числового ряда. Свойства рядов. 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903509" w:rsidRPr="002433F0" w:rsidRDefault="00903509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903509" w:rsidRPr="002433F0" w:rsidRDefault="00903509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903509" w:rsidRPr="002433F0" w:rsidRDefault="00903509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3509" w:rsidRPr="002433F0" w:rsidRDefault="00903509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40776" w:rsidRPr="00094FAE" w:rsidTr="00792F6E">
        <w:tc>
          <w:tcPr>
            <w:tcW w:w="2972" w:type="dxa"/>
            <w:vMerge/>
          </w:tcPr>
          <w:p w:rsidR="00140776" w:rsidRPr="002433F0" w:rsidRDefault="00140776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140776" w:rsidRPr="002433F0" w:rsidRDefault="00140776" w:rsidP="001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Исследование сходимости рядов</w:t>
            </w:r>
          </w:p>
        </w:tc>
        <w:tc>
          <w:tcPr>
            <w:tcW w:w="2268" w:type="dxa"/>
          </w:tcPr>
          <w:p w:rsidR="00140776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40776" w:rsidRPr="002433F0" w:rsidRDefault="00140776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1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03509"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03509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Функциональные последовательности и ряды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903509">
            <w:pPr>
              <w:spacing w:after="200" w:line="28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Практическое занятие № 18</w:t>
            </w:r>
            <w:r w:rsidR="00903509" w:rsidRPr="002433F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="00903509"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Исследование сходимости знакоположительных </w:t>
            </w:r>
            <w:r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03509"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рядов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90350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19</w:t>
            </w:r>
            <w:r w:rsidR="00903509" w:rsidRPr="002433F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903509" w:rsidRPr="002433F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Исследование сходимости знакочередующихся рядов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 w:val="restart"/>
          </w:tcPr>
          <w:p w:rsidR="00EE2ADB" w:rsidRPr="002433F0" w:rsidRDefault="00983D6B" w:rsidP="00EE2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4.7. Обыкновенные дифференциальные уравнения</w:t>
            </w:r>
          </w:p>
        </w:tc>
        <w:tc>
          <w:tcPr>
            <w:tcW w:w="708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EE2ADB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903509" w:rsidP="00903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1.Общее и частное решение дифференциальных уравнений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2.Дифференциальные уравнения 1-го и 2-го порядка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903509">
        <w:trPr>
          <w:trHeight w:val="720"/>
        </w:trPr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F11D3F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№20</w:t>
            </w:r>
            <w:r w:rsidR="00903509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03509" w:rsidRPr="002433F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дифференциальных уравнений </w:t>
            </w:r>
            <w:r w:rsidR="00F11D3F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1-го порядка, линейных дифференциальных уравнений 1-го порядка.</w:t>
            </w:r>
          </w:p>
        </w:tc>
        <w:tc>
          <w:tcPr>
            <w:tcW w:w="2268" w:type="dxa"/>
          </w:tcPr>
          <w:p w:rsidR="00903509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</w:t>
            </w:r>
            <w:r w:rsidR="00140776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нятие №21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</w:t>
            </w:r>
            <w:r w:rsidR="00F11D3F" w:rsidRPr="002433F0">
              <w:rPr>
                <w:rFonts w:ascii="Times New Roman" w:hAnsi="Times New Roman" w:cs="Times New Roman"/>
                <w:sz w:val="24"/>
                <w:szCs w:val="24"/>
              </w:rPr>
              <w:t>дифференциальных уравнений высших порядков.</w:t>
            </w:r>
          </w:p>
        </w:tc>
        <w:tc>
          <w:tcPr>
            <w:tcW w:w="2268" w:type="dxa"/>
          </w:tcPr>
          <w:p w:rsidR="00903509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A7D92" w:rsidRPr="00094FAE" w:rsidTr="00A72B13">
        <w:tc>
          <w:tcPr>
            <w:tcW w:w="10060" w:type="dxa"/>
            <w:gridSpan w:val="2"/>
          </w:tcPr>
          <w:p w:rsidR="000A7D92" w:rsidRPr="002433F0" w:rsidRDefault="000A7D92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Промежуточная аттестация</w:t>
            </w:r>
            <w:r w:rsidR="00E1337D"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4677" w:type="dxa"/>
            <w:gridSpan w:val="2"/>
          </w:tcPr>
          <w:p w:rsidR="000A7D92" w:rsidRPr="002433F0" w:rsidRDefault="000A7D92" w:rsidP="00E1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экзамен</w:t>
            </w:r>
          </w:p>
        </w:tc>
      </w:tr>
      <w:tr w:rsidR="000A7D92" w:rsidRPr="00094FAE" w:rsidTr="00A72B13">
        <w:tc>
          <w:tcPr>
            <w:tcW w:w="10060" w:type="dxa"/>
            <w:gridSpan w:val="2"/>
          </w:tcPr>
          <w:p w:rsidR="000A7D92" w:rsidRPr="002433F0" w:rsidRDefault="000A7D92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4677" w:type="dxa"/>
            <w:gridSpan w:val="2"/>
          </w:tcPr>
          <w:p w:rsidR="000A7D92" w:rsidRPr="002433F0" w:rsidRDefault="00E1337D" w:rsidP="00E1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0A7D92" w:rsidRPr="00094FAE" w:rsidTr="00A72B13">
        <w:tc>
          <w:tcPr>
            <w:tcW w:w="10060" w:type="dxa"/>
            <w:gridSpan w:val="2"/>
          </w:tcPr>
          <w:p w:rsidR="000A7D92" w:rsidRPr="002433F0" w:rsidRDefault="000A7D92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2"/>
          </w:tcPr>
          <w:p w:rsidR="000A7D92" w:rsidRPr="002433F0" w:rsidRDefault="00E1337D" w:rsidP="00E1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110</w:t>
            </w:r>
          </w:p>
        </w:tc>
      </w:tr>
    </w:tbl>
    <w:p w:rsidR="003E76C2" w:rsidRPr="00094FAE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2E38" w:rsidRDefault="002F2E38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  <w:sectPr w:rsidR="002F2E38" w:rsidSect="002F2E3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7549" w:rsidRPr="002433F0" w:rsidRDefault="00A67549" w:rsidP="00A67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bCs/>
          <w:sz w:val="28"/>
          <w:szCs w:val="28"/>
        </w:rPr>
        <w:t>3. УСЛОВИЯ РЕАЛИЗАЦИИ РАБОЧЕЙ ПРОГРАММЫ УЧЕБНОЙ ДИСЦИПЛИНЫ</w:t>
      </w:r>
      <w:r w:rsidR="00645304" w:rsidRPr="002433F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433F0">
        <w:rPr>
          <w:rFonts w:ascii="Times New Roman" w:hAnsi="Times New Roman" w:cs="Times New Roman"/>
          <w:b/>
          <w:sz w:val="28"/>
          <w:szCs w:val="28"/>
        </w:rPr>
        <w:t>«ЕН.01 ЭЛЕМЕНТЫ ВЫСШЕЙ МАТЕМАТИКИ»</w:t>
      </w:r>
    </w:p>
    <w:p w:rsidR="00A67549" w:rsidRPr="002433F0" w:rsidRDefault="00A67549" w:rsidP="00A67549">
      <w:pPr>
        <w:ind w:left="1353" w:hanging="644"/>
        <w:rPr>
          <w:rFonts w:ascii="Times New Roman" w:hAnsi="Times New Roman" w:cs="Times New Roman"/>
          <w:b/>
          <w:bCs/>
          <w:sz w:val="28"/>
          <w:szCs w:val="28"/>
        </w:rPr>
      </w:pP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3F0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67549" w:rsidRPr="002433F0" w:rsidRDefault="00A67549" w:rsidP="00A6754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3F0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2433F0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Pr="002433F0">
        <w:rPr>
          <w:rFonts w:ascii="Times New Roman" w:hAnsi="Times New Roman" w:cs="Times New Roman"/>
          <w:bCs/>
          <w:sz w:val="28"/>
          <w:szCs w:val="28"/>
        </w:rPr>
        <w:t>Математические дисциплины»</w:t>
      </w:r>
      <w:r w:rsidRPr="002433F0">
        <w:rPr>
          <w:rFonts w:ascii="Times New Roman" w:hAnsi="Times New Roman" w:cs="Times New Roman"/>
          <w:sz w:val="28"/>
          <w:szCs w:val="28"/>
        </w:rPr>
        <w:t>, оснащенный о</w:t>
      </w:r>
      <w:r w:rsidRPr="002433F0">
        <w:rPr>
          <w:rFonts w:ascii="Times New Roman" w:hAnsi="Times New Roman" w:cs="Times New Roman"/>
          <w:bCs/>
          <w:sz w:val="28"/>
          <w:szCs w:val="28"/>
        </w:rPr>
        <w:t xml:space="preserve">борудованием: рабочее место преподавателя, посадочные места обучающихся (по количеству обучающихся), </w:t>
      </w:r>
      <w:r w:rsidRPr="002433F0">
        <w:rPr>
          <w:rFonts w:ascii="Times New Roman" w:hAnsi="Times New Roman" w:cs="Times New Roman"/>
          <w:bCs/>
          <w:kern w:val="36"/>
          <w:sz w:val="28"/>
          <w:szCs w:val="28"/>
        </w:rPr>
        <w:t>учебные наглядные пособия (таблицы, плакаты),</w:t>
      </w:r>
      <w:r w:rsidRPr="002433F0">
        <w:rPr>
          <w:rFonts w:ascii="Times New Roman" w:hAnsi="Times New Roman" w:cs="Times New Roman"/>
          <w:bCs/>
          <w:sz w:val="28"/>
          <w:szCs w:val="28"/>
        </w:rPr>
        <w:t xml:space="preserve"> тематические папки дидактических материалов, комплект</w:t>
      </w:r>
      <w:r w:rsidRPr="002433F0">
        <w:rPr>
          <w:rFonts w:ascii="Times New Roman" w:hAnsi="Times New Roman" w:cs="Times New Roman"/>
          <w:sz w:val="28"/>
          <w:szCs w:val="28"/>
        </w:rPr>
        <w:t xml:space="preserve"> учебно-методической документации, </w:t>
      </w:r>
      <w:r w:rsidRPr="002433F0">
        <w:rPr>
          <w:rFonts w:ascii="Times New Roman" w:hAnsi="Times New Roman" w:cs="Times New Roman"/>
          <w:bCs/>
          <w:sz w:val="28"/>
          <w:szCs w:val="28"/>
        </w:rPr>
        <w:t xml:space="preserve">комплект учебников (учебных </w:t>
      </w:r>
      <w:r w:rsidRPr="002433F0">
        <w:rPr>
          <w:rFonts w:ascii="Times New Roman" w:hAnsi="Times New Roman" w:cs="Times New Roman"/>
          <w:bCs/>
          <w:kern w:val="36"/>
          <w:sz w:val="28"/>
          <w:szCs w:val="28"/>
        </w:rPr>
        <w:t>пособий) по количеству обучающихся, техническими средствами обучения: компьютер с лицензионным программным обеспечением, мультимедиапроектор, калькуляторы.</w:t>
      </w: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33F0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2433F0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BA2573" w:rsidRPr="002433F0" w:rsidRDefault="00BA2573" w:rsidP="00BA257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sz w:val="28"/>
          <w:szCs w:val="28"/>
        </w:rPr>
        <w:t>Математика. Базовый уровень. Учебное пособие для СПО. В 2 ч. Часть 1</w:t>
      </w:r>
      <w:r w:rsidRPr="002433F0">
        <w:rPr>
          <w:sz w:val="28"/>
          <w:szCs w:val="28"/>
        </w:rPr>
        <w:t xml:space="preserve"> </w:t>
      </w:r>
      <w:r w:rsidRPr="002433F0">
        <w:rPr>
          <w:rFonts w:ascii="Times New Roman" w:hAnsi="Times New Roman" w:cs="Times New Roman"/>
          <w:sz w:val="28"/>
          <w:szCs w:val="28"/>
        </w:rPr>
        <w:t>Карп А. П., Вернер А. Л. М- Просвещение 2023</w:t>
      </w:r>
    </w:p>
    <w:p w:rsidR="00BA2573" w:rsidRPr="002433F0" w:rsidRDefault="00BA2573" w:rsidP="00BA257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sz w:val="28"/>
          <w:szCs w:val="28"/>
        </w:rPr>
        <w:t>Математика. Базовый уровень. Учебное пособие для СПО. В 2 ч. Часть 2</w:t>
      </w:r>
      <w:r w:rsidRPr="002433F0">
        <w:rPr>
          <w:sz w:val="28"/>
          <w:szCs w:val="28"/>
        </w:rPr>
        <w:t xml:space="preserve"> </w:t>
      </w:r>
      <w:r w:rsidRPr="002433F0">
        <w:rPr>
          <w:rFonts w:ascii="Times New Roman" w:hAnsi="Times New Roman" w:cs="Times New Roman"/>
          <w:sz w:val="28"/>
          <w:szCs w:val="28"/>
        </w:rPr>
        <w:t>Карп А. П., Вернер А. Л. М.- просвещение 2023</w:t>
      </w:r>
    </w:p>
    <w:p w:rsidR="00BA2573" w:rsidRPr="002433F0" w:rsidRDefault="00BA2573" w:rsidP="00BA257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sz w:val="28"/>
          <w:szCs w:val="28"/>
        </w:rPr>
        <w:t>Алгебра и начала математического анализа. 10-11 классы. Базовый и углублённый уровни. Учебник.  Алимов Ш. А., Колягин Ю. М., Ткачёва М. В. и др. М.- просвещение 2023</w:t>
      </w:r>
    </w:p>
    <w:p w:rsidR="00BA2573" w:rsidRPr="002433F0" w:rsidRDefault="00BA2573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BA2573" w:rsidRPr="002433F0" w:rsidRDefault="00BA2573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A67549" w:rsidRPr="002433F0" w:rsidRDefault="002F2E38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t>КОНТРОЛЬ И ОЦЕНКА РЕЗУЛЬТАТОВ</w:t>
      </w:r>
      <w:r w:rsidR="002433F0">
        <w:rPr>
          <w:rFonts w:ascii="Times New Roman" w:hAnsi="Times New Roman" w:cs="Times New Roman"/>
          <w:b/>
          <w:sz w:val="28"/>
          <w:szCs w:val="28"/>
        </w:rPr>
        <w:t xml:space="preserve"> ОСВОЕНИЯ УЧЕБНОЙ ДИСЦИПЛИНЫ «ОП</w:t>
      </w:r>
      <w:r w:rsidRPr="002433F0">
        <w:rPr>
          <w:rFonts w:ascii="Times New Roman" w:hAnsi="Times New Roman" w:cs="Times New Roman"/>
          <w:b/>
          <w:sz w:val="28"/>
          <w:szCs w:val="28"/>
        </w:rPr>
        <w:t>.01 ЭЛЕМЕНТЫ ВЫСШЕЙ МАТЕМАТИКИ»</w:t>
      </w:r>
    </w:p>
    <w:p w:rsidR="00A67549" w:rsidRDefault="00A67549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9"/>
        <w:tblW w:w="0" w:type="auto"/>
        <w:tblInd w:w="-431" w:type="dxa"/>
        <w:tblLook w:val="04A0" w:firstRow="1" w:lastRow="0" w:firstColumn="1" w:lastColumn="0" w:noHBand="0" w:noVBand="1"/>
      </w:tblPr>
      <w:tblGrid>
        <w:gridCol w:w="4069"/>
        <w:gridCol w:w="2853"/>
        <w:gridCol w:w="2853"/>
      </w:tblGrid>
      <w:tr w:rsidR="00E74B3E" w:rsidRPr="002433F0" w:rsidTr="00E74B3E">
        <w:tc>
          <w:tcPr>
            <w:tcW w:w="4069" w:type="dxa"/>
          </w:tcPr>
          <w:p w:rsidR="00E74B3E" w:rsidRPr="002433F0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53" w:type="dxa"/>
          </w:tcPr>
          <w:p w:rsidR="00E74B3E" w:rsidRPr="002433F0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2853" w:type="dxa"/>
          </w:tcPr>
          <w:p w:rsidR="00E74B3E" w:rsidRPr="002433F0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</w:p>
        </w:tc>
      </w:tr>
      <w:tr w:rsidR="00E74B3E" w:rsidRPr="002433F0" w:rsidTr="00E74B3E">
        <w:tc>
          <w:tcPr>
            <w:tcW w:w="4069" w:type="dxa"/>
          </w:tcPr>
          <w:p w:rsidR="00E74B3E" w:rsidRPr="003C18E9" w:rsidRDefault="00E74B3E" w:rsidP="00A6754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1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знаний, осваиваемых в рамках дисциплины: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Основы математического анализа, линейной алгебры и аналитической геометрии. 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З2. Основы дифференциального и интегрального исчисления.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З3. Основы теории комплексных чисел.</w:t>
            </w:r>
          </w:p>
          <w:p w:rsidR="003C18E9" w:rsidRDefault="003C18E9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74B3E" w:rsidRPr="003C18E9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C1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  <w:r w:rsidRPr="003C1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 Выполнять операции над матрицами и решать системы линейных уравнений. </w:t>
            </w:r>
          </w:p>
          <w:p w:rsidR="00E74B3E" w:rsidRPr="002433F0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У2. Определять предел последовательности, предел функции.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У3. Применять методы дифференциального и интегрального исчисления.</w:t>
            </w:r>
          </w:p>
          <w:p w:rsidR="00E74B3E" w:rsidRPr="002433F0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У4. Использовать методы дифференцирования и интегрирования для решения практических задач.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У5. Решать дифференциальные уравнения.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У6. Пользоваться понятиями теории комплексных чисел.</w:t>
            </w:r>
          </w:p>
          <w:p w:rsidR="00BA2573" w:rsidRPr="002433F0" w:rsidRDefault="00BA2573" w:rsidP="00BA2573">
            <w:pPr>
              <w:spacing w:line="316" w:lineRule="auto"/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ПК 2.3. 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:rsidR="00BA2573" w:rsidRPr="002433F0" w:rsidRDefault="00BA2573" w:rsidP="00BA2573">
            <w:pPr>
              <w:spacing w:line="316" w:lineRule="auto"/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обеспечения.</w:t>
            </w:r>
          </w:p>
          <w:p w:rsidR="00BA2573" w:rsidRPr="002433F0" w:rsidRDefault="00BA2573" w:rsidP="00BA2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проектирование сетевой инфраструктуры</w:t>
            </w:r>
          </w:p>
          <w:p w:rsidR="00BA2573" w:rsidRPr="002433F0" w:rsidRDefault="00BA2573" w:rsidP="00BA2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2573" w:rsidRPr="002433F0" w:rsidRDefault="00BA2573" w:rsidP="00BA2573">
            <w:pPr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Обслуживать сетевые конфигурации программно-аппаратных средств</w:t>
            </w:r>
          </w:p>
          <w:p w:rsidR="00E74B3E" w:rsidRPr="002433F0" w:rsidRDefault="00E74B3E" w:rsidP="00BA25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E74B3E" w:rsidRPr="002433F0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74B3E" w:rsidRPr="002433F0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74B3E" w:rsidRPr="002433F0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BA2573" w:rsidRPr="002433F0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«Неудовлетворительно» 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53" w:type="dxa"/>
          </w:tcPr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  <w:tr w:rsidR="00214514" w:rsidRPr="002433F0" w:rsidTr="00E74B3E">
        <w:tc>
          <w:tcPr>
            <w:tcW w:w="4069" w:type="dxa"/>
          </w:tcPr>
          <w:p w:rsidR="00BA2573" w:rsidRPr="002433F0" w:rsidRDefault="00BA2573" w:rsidP="00BA2573">
            <w:pPr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BA2573" w:rsidRPr="002433F0" w:rsidRDefault="00BA2573" w:rsidP="00BA2573">
            <w:pPr>
              <w:spacing w:line="3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</w:t>
            </w: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технологии для выполнения задач профессиональной деятельности;</w:t>
            </w:r>
          </w:p>
          <w:p w:rsidR="00BA2573" w:rsidRPr="002433F0" w:rsidRDefault="00BA2573" w:rsidP="00BA2573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BA2573" w:rsidRPr="002433F0" w:rsidRDefault="00BA2573" w:rsidP="00BA2573">
            <w:pPr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463D43" w:rsidRPr="002433F0" w:rsidRDefault="00463D43" w:rsidP="00BA2573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463D43" w:rsidRPr="002433F0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63D43" w:rsidRPr="002433F0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14514" w:rsidRPr="002433F0" w:rsidRDefault="00463D43" w:rsidP="00463D43">
            <w:pPr>
              <w:tabs>
                <w:tab w:val="left" w:pos="51"/>
              </w:tabs>
              <w:spacing w:line="276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</w:t>
            </w:r>
          </w:p>
        </w:tc>
        <w:tc>
          <w:tcPr>
            <w:tcW w:w="2853" w:type="dxa"/>
          </w:tcPr>
          <w:p w:rsidR="00463D43" w:rsidRPr="002433F0" w:rsidRDefault="00463D43" w:rsidP="00463D43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214514" w:rsidRPr="002433F0" w:rsidRDefault="00463D43" w:rsidP="00463D4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</w:tbl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A67549" w:rsidRPr="002433F0" w:rsidRDefault="00A67549" w:rsidP="00A67549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  <w:sectPr w:rsidR="00A67549" w:rsidRPr="002433F0" w:rsidSect="002F2E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7B16" w:rsidRPr="002433F0" w:rsidRDefault="00D97B16" w:rsidP="00D97B16">
      <w:pPr>
        <w:pStyle w:val="1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30277" w:rsidRPr="00094FAE" w:rsidRDefault="00A30277" w:rsidP="00A30277">
      <w:pPr>
        <w:rPr>
          <w:rFonts w:ascii="Times New Roman" w:hAnsi="Times New Roman" w:cs="Times New Roman"/>
          <w:sz w:val="24"/>
          <w:szCs w:val="24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A30277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FB" w:rsidRPr="00A30277" w:rsidRDefault="000223FB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223FB" w:rsidRPr="00A30277" w:rsidSect="00005F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3BC" w:rsidRDefault="00F523BC" w:rsidP="00FC3936">
      <w:pPr>
        <w:spacing w:after="0" w:line="240" w:lineRule="auto"/>
      </w:pPr>
      <w:r>
        <w:separator/>
      </w:r>
    </w:p>
  </w:endnote>
  <w:endnote w:type="continuationSeparator" w:id="0">
    <w:p w:rsidR="00F523BC" w:rsidRDefault="00F523BC" w:rsidP="00FC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3BC" w:rsidRDefault="00F523BC" w:rsidP="00FC3936">
      <w:pPr>
        <w:spacing w:after="0" w:line="240" w:lineRule="auto"/>
      </w:pPr>
      <w:r>
        <w:separator/>
      </w:r>
    </w:p>
  </w:footnote>
  <w:footnote w:type="continuationSeparator" w:id="0">
    <w:p w:rsidR="00F523BC" w:rsidRDefault="00F523BC" w:rsidP="00FC3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/>
      </w:r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883A84"/>
    <w:multiLevelType w:val="hybridMultilevel"/>
    <w:tmpl w:val="BDB2F19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13C5376"/>
    <w:multiLevelType w:val="hybridMultilevel"/>
    <w:tmpl w:val="2E98D484"/>
    <w:lvl w:ilvl="0" w:tplc="61D23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E2F9B"/>
    <w:multiLevelType w:val="hybridMultilevel"/>
    <w:tmpl w:val="87C06048"/>
    <w:lvl w:ilvl="0" w:tplc="816ED40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97D8E"/>
    <w:multiLevelType w:val="hybridMultilevel"/>
    <w:tmpl w:val="C11E1242"/>
    <w:lvl w:ilvl="0" w:tplc="8288FB9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83F85"/>
    <w:multiLevelType w:val="hybridMultilevel"/>
    <w:tmpl w:val="3A287EEE"/>
    <w:lvl w:ilvl="0" w:tplc="B17EC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81B3D"/>
    <w:multiLevelType w:val="hybridMultilevel"/>
    <w:tmpl w:val="1D8CF8EC"/>
    <w:lvl w:ilvl="0" w:tplc="582AD1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8566D"/>
    <w:multiLevelType w:val="multilevel"/>
    <w:tmpl w:val="0419001F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4C7B67"/>
    <w:multiLevelType w:val="hybridMultilevel"/>
    <w:tmpl w:val="740ED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86187"/>
    <w:multiLevelType w:val="hybridMultilevel"/>
    <w:tmpl w:val="94365232"/>
    <w:lvl w:ilvl="0" w:tplc="D4100CB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A2261C"/>
    <w:multiLevelType w:val="hybridMultilevel"/>
    <w:tmpl w:val="9E4649BE"/>
    <w:lvl w:ilvl="0" w:tplc="8990EB5E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4E73FC"/>
    <w:multiLevelType w:val="multilevel"/>
    <w:tmpl w:val="B0261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6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0" w15:restartNumberingAfterBreak="0">
    <w:nsid w:val="4BE677EE"/>
    <w:multiLevelType w:val="hybridMultilevel"/>
    <w:tmpl w:val="6F54419C"/>
    <w:lvl w:ilvl="0" w:tplc="882C7B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7736F36"/>
    <w:multiLevelType w:val="hybridMultilevel"/>
    <w:tmpl w:val="30745462"/>
    <w:lvl w:ilvl="0" w:tplc="44AE3B1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DF4B4B"/>
    <w:multiLevelType w:val="hybridMultilevel"/>
    <w:tmpl w:val="E5769E28"/>
    <w:lvl w:ilvl="0" w:tplc="D334F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D0579DB"/>
    <w:multiLevelType w:val="hybridMultilevel"/>
    <w:tmpl w:val="9F52AA4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7DC67B95"/>
    <w:multiLevelType w:val="hybridMultilevel"/>
    <w:tmpl w:val="9A124248"/>
    <w:lvl w:ilvl="0" w:tplc="AFF86D9C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F44344"/>
    <w:multiLevelType w:val="hybridMultilevel"/>
    <w:tmpl w:val="8A042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6"/>
  </w:num>
  <w:num w:numId="3">
    <w:abstractNumId w:val="1"/>
  </w:num>
  <w:num w:numId="4">
    <w:abstractNumId w:val="2"/>
  </w:num>
  <w:num w:numId="5">
    <w:abstractNumId w:val="5"/>
  </w:num>
  <w:num w:numId="6">
    <w:abstractNumId w:val="14"/>
  </w:num>
  <w:num w:numId="7">
    <w:abstractNumId w:val="17"/>
  </w:num>
  <w:num w:numId="8">
    <w:abstractNumId w:val="29"/>
  </w:num>
  <w:num w:numId="9">
    <w:abstractNumId w:val="16"/>
  </w:num>
  <w:num w:numId="10">
    <w:abstractNumId w:val="28"/>
  </w:num>
  <w:num w:numId="11">
    <w:abstractNumId w:val="12"/>
  </w:num>
  <w:num w:numId="12">
    <w:abstractNumId w:val="23"/>
  </w:num>
  <w:num w:numId="13">
    <w:abstractNumId w:val="19"/>
  </w:num>
  <w:num w:numId="14">
    <w:abstractNumId w:val="18"/>
  </w:num>
  <w:num w:numId="15">
    <w:abstractNumId w:val="10"/>
  </w:num>
  <w:num w:numId="16">
    <w:abstractNumId w:val="24"/>
  </w:num>
  <w:num w:numId="17">
    <w:abstractNumId w:val="0"/>
  </w:num>
  <w:num w:numId="18">
    <w:abstractNumId w:val="9"/>
  </w:num>
  <w:num w:numId="19">
    <w:abstractNumId w:val="13"/>
  </w:num>
  <w:num w:numId="20">
    <w:abstractNumId w:val="8"/>
  </w:num>
  <w:num w:numId="21">
    <w:abstractNumId w:val="27"/>
  </w:num>
  <w:num w:numId="22">
    <w:abstractNumId w:val="25"/>
  </w:num>
  <w:num w:numId="23">
    <w:abstractNumId w:val="20"/>
  </w:num>
  <w:num w:numId="24">
    <w:abstractNumId w:val="4"/>
  </w:num>
  <w:num w:numId="25">
    <w:abstractNumId w:val="22"/>
  </w:num>
  <w:num w:numId="26">
    <w:abstractNumId w:val="6"/>
  </w:num>
  <w:num w:numId="27">
    <w:abstractNumId w:val="15"/>
    <w:lvlOverride w:ilvl="0">
      <w:startOverride w:val="2"/>
    </w:lvlOverride>
  </w:num>
  <w:num w:numId="28">
    <w:abstractNumId w:val="7"/>
  </w:num>
  <w:num w:numId="29">
    <w:abstractNumId w:val="21"/>
  </w:num>
  <w:num w:numId="30">
    <w:abstractNumId w:val="3"/>
  </w:num>
  <w:num w:numId="31">
    <w:abstractNumId w:val="15"/>
    <w:lvlOverride w:ilvl="0">
      <w:startOverride w:val="1"/>
    </w:lvlOverride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5E"/>
    <w:rsid w:val="00003741"/>
    <w:rsid w:val="00005F38"/>
    <w:rsid w:val="00017C6E"/>
    <w:rsid w:val="00021132"/>
    <w:rsid w:val="000211E0"/>
    <w:rsid w:val="000223FB"/>
    <w:rsid w:val="00025861"/>
    <w:rsid w:val="00053E7F"/>
    <w:rsid w:val="00060AFA"/>
    <w:rsid w:val="0008168A"/>
    <w:rsid w:val="00083CE0"/>
    <w:rsid w:val="00091A7B"/>
    <w:rsid w:val="000943C0"/>
    <w:rsid w:val="00094FAE"/>
    <w:rsid w:val="000A5133"/>
    <w:rsid w:val="000A7D92"/>
    <w:rsid w:val="000E2AA5"/>
    <w:rsid w:val="000E4BC0"/>
    <w:rsid w:val="000E6945"/>
    <w:rsid w:val="000F1EA2"/>
    <w:rsid w:val="000F5377"/>
    <w:rsid w:val="000F6E09"/>
    <w:rsid w:val="00101C87"/>
    <w:rsid w:val="00102964"/>
    <w:rsid w:val="0011209A"/>
    <w:rsid w:val="00140776"/>
    <w:rsid w:val="001970E5"/>
    <w:rsid w:val="001A7D2D"/>
    <w:rsid w:val="001B6426"/>
    <w:rsid w:val="001B77CF"/>
    <w:rsid w:val="001D073D"/>
    <w:rsid w:val="001D2A20"/>
    <w:rsid w:val="00212F6C"/>
    <w:rsid w:val="00214514"/>
    <w:rsid w:val="002220F7"/>
    <w:rsid w:val="00223A5C"/>
    <w:rsid w:val="00224DC1"/>
    <w:rsid w:val="002349ED"/>
    <w:rsid w:val="002408E7"/>
    <w:rsid w:val="002433F0"/>
    <w:rsid w:val="00255C0C"/>
    <w:rsid w:val="002863F0"/>
    <w:rsid w:val="00291ABE"/>
    <w:rsid w:val="002A29BC"/>
    <w:rsid w:val="002D3D06"/>
    <w:rsid w:val="002F2E38"/>
    <w:rsid w:val="00303A28"/>
    <w:rsid w:val="00304E1A"/>
    <w:rsid w:val="00307941"/>
    <w:rsid w:val="003347A6"/>
    <w:rsid w:val="0034725A"/>
    <w:rsid w:val="003767E0"/>
    <w:rsid w:val="003804BD"/>
    <w:rsid w:val="0039332E"/>
    <w:rsid w:val="003A5F8B"/>
    <w:rsid w:val="003C10E2"/>
    <w:rsid w:val="003C18E9"/>
    <w:rsid w:val="003C2B92"/>
    <w:rsid w:val="003E27F9"/>
    <w:rsid w:val="003E76C2"/>
    <w:rsid w:val="003F3567"/>
    <w:rsid w:val="00416B4F"/>
    <w:rsid w:val="0044099C"/>
    <w:rsid w:val="00463D43"/>
    <w:rsid w:val="00466B52"/>
    <w:rsid w:val="00472C55"/>
    <w:rsid w:val="004749C7"/>
    <w:rsid w:val="00480142"/>
    <w:rsid w:val="004913EF"/>
    <w:rsid w:val="00495B39"/>
    <w:rsid w:val="004A60BC"/>
    <w:rsid w:val="004A6C94"/>
    <w:rsid w:val="004C104E"/>
    <w:rsid w:val="004D0232"/>
    <w:rsid w:val="004E1B21"/>
    <w:rsid w:val="004E4E16"/>
    <w:rsid w:val="004F5A5C"/>
    <w:rsid w:val="004F6E2F"/>
    <w:rsid w:val="00506DEC"/>
    <w:rsid w:val="00513080"/>
    <w:rsid w:val="00513DDB"/>
    <w:rsid w:val="005170D5"/>
    <w:rsid w:val="00525209"/>
    <w:rsid w:val="00552656"/>
    <w:rsid w:val="0055693C"/>
    <w:rsid w:val="00556AFB"/>
    <w:rsid w:val="0056122F"/>
    <w:rsid w:val="00561277"/>
    <w:rsid w:val="00561668"/>
    <w:rsid w:val="00570BB8"/>
    <w:rsid w:val="005913BA"/>
    <w:rsid w:val="00593D3F"/>
    <w:rsid w:val="005B2D23"/>
    <w:rsid w:val="005C1D74"/>
    <w:rsid w:val="005F155E"/>
    <w:rsid w:val="005F16D5"/>
    <w:rsid w:val="00614B94"/>
    <w:rsid w:val="00615D99"/>
    <w:rsid w:val="0063323B"/>
    <w:rsid w:val="00633B4E"/>
    <w:rsid w:val="00645304"/>
    <w:rsid w:val="00652DB8"/>
    <w:rsid w:val="006608EF"/>
    <w:rsid w:val="006643A5"/>
    <w:rsid w:val="00671434"/>
    <w:rsid w:val="00687AB3"/>
    <w:rsid w:val="006A0EC7"/>
    <w:rsid w:val="006B19D2"/>
    <w:rsid w:val="006D41EA"/>
    <w:rsid w:val="006E32E1"/>
    <w:rsid w:val="006E67A5"/>
    <w:rsid w:val="006F0CE6"/>
    <w:rsid w:val="007006DC"/>
    <w:rsid w:val="00703394"/>
    <w:rsid w:val="00712807"/>
    <w:rsid w:val="007248C9"/>
    <w:rsid w:val="00736D1D"/>
    <w:rsid w:val="00746443"/>
    <w:rsid w:val="00746768"/>
    <w:rsid w:val="00784B6E"/>
    <w:rsid w:val="00792CA5"/>
    <w:rsid w:val="00792F6E"/>
    <w:rsid w:val="007C010D"/>
    <w:rsid w:val="007C041C"/>
    <w:rsid w:val="007C496B"/>
    <w:rsid w:val="007D6E35"/>
    <w:rsid w:val="007F679C"/>
    <w:rsid w:val="00802343"/>
    <w:rsid w:val="00823441"/>
    <w:rsid w:val="00827EA7"/>
    <w:rsid w:val="00853122"/>
    <w:rsid w:val="00856ACA"/>
    <w:rsid w:val="00856E5E"/>
    <w:rsid w:val="00862A5F"/>
    <w:rsid w:val="00871AB4"/>
    <w:rsid w:val="008952C5"/>
    <w:rsid w:val="008B2556"/>
    <w:rsid w:val="008D0592"/>
    <w:rsid w:val="008F2A9D"/>
    <w:rsid w:val="008F3CF8"/>
    <w:rsid w:val="00903509"/>
    <w:rsid w:val="00903C01"/>
    <w:rsid w:val="00906E59"/>
    <w:rsid w:val="00912971"/>
    <w:rsid w:val="00916AEE"/>
    <w:rsid w:val="00932B74"/>
    <w:rsid w:val="00943376"/>
    <w:rsid w:val="00961F6B"/>
    <w:rsid w:val="00983D6B"/>
    <w:rsid w:val="009A563A"/>
    <w:rsid w:val="009C0B48"/>
    <w:rsid w:val="009C1FAF"/>
    <w:rsid w:val="009D07C4"/>
    <w:rsid w:val="009E7EBA"/>
    <w:rsid w:val="009F45A8"/>
    <w:rsid w:val="00A02055"/>
    <w:rsid w:val="00A2124B"/>
    <w:rsid w:val="00A274D5"/>
    <w:rsid w:val="00A30277"/>
    <w:rsid w:val="00A51B99"/>
    <w:rsid w:val="00A53F41"/>
    <w:rsid w:val="00A67549"/>
    <w:rsid w:val="00A72B13"/>
    <w:rsid w:val="00A84050"/>
    <w:rsid w:val="00A949C2"/>
    <w:rsid w:val="00A95252"/>
    <w:rsid w:val="00A95EF0"/>
    <w:rsid w:val="00AA535B"/>
    <w:rsid w:val="00AD5F63"/>
    <w:rsid w:val="00AD67E2"/>
    <w:rsid w:val="00AE5D5B"/>
    <w:rsid w:val="00AE6EAA"/>
    <w:rsid w:val="00B10A4B"/>
    <w:rsid w:val="00B1146F"/>
    <w:rsid w:val="00B1607D"/>
    <w:rsid w:val="00B2257C"/>
    <w:rsid w:val="00B340C0"/>
    <w:rsid w:val="00B749E7"/>
    <w:rsid w:val="00B959DC"/>
    <w:rsid w:val="00BA244D"/>
    <w:rsid w:val="00BA2573"/>
    <w:rsid w:val="00BC2863"/>
    <w:rsid w:val="00BC5299"/>
    <w:rsid w:val="00BE094E"/>
    <w:rsid w:val="00BF5101"/>
    <w:rsid w:val="00C131F3"/>
    <w:rsid w:val="00C44876"/>
    <w:rsid w:val="00C60C12"/>
    <w:rsid w:val="00C655EE"/>
    <w:rsid w:val="00C8128C"/>
    <w:rsid w:val="00C84003"/>
    <w:rsid w:val="00CB6710"/>
    <w:rsid w:val="00CE2670"/>
    <w:rsid w:val="00CF134A"/>
    <w:rsid w:val="00D03BB2"/>
    <w:rsid w:val="00D35181"/>
    <w:rsid w:val="00D35427"/>
    <w:rsid w:val="00D9008E"/>
    <w:rsid w:val="00D92594"/>
    <w:rsid w:val="00D97B16"/>
    <w:rsid w:val="00DB4922"/>
    <w:rsid w:val="00DB7C01"/>
    <w:rsid w:val="00DF6DD8"/>
    <w:rsid w:val="00E1337D"/>
    <w:rsid w:val="00E212D3"/>
    <w:rsid w:val="00E44C8D"/>
    <w:rsid w:val="00E54662"/>
    <w:rsid w:val="00E74B3E"/>
    <w:rsid w:val="00E829DF"/>
    <w:rsid w:val="00E92274"/>
    <w:rsid w:val="00E961DF"/>
    <w:rsid w:val="00E965A1"/>
    <w:rsid w:val="00EA123D"/>
    <w:rsid w:val="00EA227E"/>
    <w:rsid w:val="00EC34F3"/>
    <w:rsid w:val="00EC67CB"/>
    <w:rsid w:val="00ED05F0"/>
    <w:rsid w:val="00EE114C"/>
    <w:rsid w:val="00EE2ADB"/>
    <w:rsid w:val="00EF5A73"/>
    <w:rsid w:val="00F01626"/>
    <w:rsid w:val="00F11D3F"/>
    <w:rsid w:val="00F278BF"/>
    <w:rsid w:val="00F33971"/>
    <w:rsid w:val="00F423F2"/>
    <w:rsid w:val="00F523BC"/>
    <w:rsid w:val="00F55331"/>
    <w:rsid w:val="00F57949"/>
    <w:rsid w:val="00F72F7E"/>
    <w:rsid w:val="00F7594A"/>
    <w:rsid w:val="00FA0DB1"/>
    <w:rsid w:val="00FA5203"/>
    <w:rsid w:val="00FA775B"/>
    <w:rsid w:val="00FC1647"/>
    <w:rsid w:val="00FC3936"/>
    <w:rsid w:val="00FE30FB"/>
    <w:rsid w:val="00FF0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5CB72"/>
  <w15:docId w15:val="{A2C2BBF7-C952-46F0-AE80-48772CEC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5E"/>
  </w:style>
  <w:style w:type="paragraph" w:styleId="1">
    <w:name w:val="heading 1"/>
    <w:basedOn w:val="a"/>
    <w:next w:val="a"/>
    <w:link w:val="10"/>
    <w:qFormat/>
    <w:rsid w:val="00005F38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4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5F155E"/>
    <w:pPr>
      <w:ind w:left="720"/>
      <w:contextualSpacing/>
    </w:pPr>
  </w:style>
  <w:style w:type="character" w:styleId="a5">
    <w:name w:val="Emphasis"/>
    <w:uiPriority w:val="20"/>
    <w:qFormat/>
    <w:rsid w:val="00827EA7"/>
    <w:rPr>
      <w:i/>
      <w:iCs/>
    </w:rPr>
  </w:style>
  <w:style w:type="character" w:customStyle="1" w:styleId="fontstyle01">
    <w:name w:val="fontstyle0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footnote text"/>
    <w:basedOn w:val="a"/>
    <w:link w:val="a7"/>
    <w:uiPriority w:val="99"/>
    <w:rsid w:val="00FC3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FC393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FC3936"/>
    <w:rPr>
      <w:vertAlign w:val="superscript"/>
    </w:rPr>
  </w:style>
  <w:style w:type="table" w:styleId="a9">
    <w:name w:val="Table Grid"/>
    <w:basedOn w:val="a1"/>
    <w:uiPriority w:val="39"/>
    <w:rsid w:val="0052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aliases w:val="Обычный (Web),Обычный (веб)1"/>
    <w:basedOn w:val="a"/>
    <w:uiPriority w:val="99"/>
    <w:qFormat/>
    <w:rsid w:val="000223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uiPriority w:val="9"/>
    <w:rsid w:val="00005F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Strong"/>
    <w:uiPriority w:val="22"/>
    <w:qFormat/>
    <w:rsid w:val="00005F38"/>
    <w:rPr>
      <w:b/>
      <w:bCs/>
    </w:rPr>
  </w:style>
  <w:style w:type="character" w:customStyle="1" w:styleId="ei1">
    <w:name w:val="ei1"/>
    <w:basedOn w:val="a0"/>
    <w:rsid w:val="00005F38"/>
  </w:style>
  <w:style w:type="character" w:styleId="ac">
    <w:name w:val="Hyperlink"/>
    <w:rsid w:val="00005F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1146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1">
    <w:name w:val="Обычный1"/>
    <w:rsid w:val="00A27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5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AE6EAA"/>
  </w:style>
  <w:style w:type="character" w:customStyle="1" w:styleId="FontStyle57">
    <w:name w:val="Font Style57"/>
    <w:basedOn w:val="a0"/>
    <w:rsid w:val="00906E59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SFwN7XmPm8YkyQCgNw0cqXYxb1z4FRbsz+SAimTE4X8=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NaJ1Z9i7Aq9UMVTywlcUo1awevD+GQGD8gsg5udg63w=</DigestValue>
    </Reference>
  </SignedInfo>
  <SignatureValue>KSSEml0cHSf7rBcKZOOsMzdZFz9Hua0zNrvMWgG7uCBJ6nkT62Z6thEMQH3gODOr
m5m+oumyht2D943vHGxMqw==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9bJTmPzKLXeQ9hZqoEWZ500HEQU=</DigestValue>
      </Reference>
      <Reference URI="/word/endnotes.xml?ContentType=application/vnd.openxmlformats-officedocument.wordprocessingml.endnotes+xml">
        <DigestMethod Algorithm="http://www.w3.org/2000/09/xmldsig#sha1"/>
        <DigestValue>tHIwg4EpYJ4fjxHzSmZ7/Xtafo0=</DigestValue>
      </Reference>
      <Reference URI="/word/fontTable.xml?ContentType=application/vnd.openxmlformats-officedocument.wordprocessingml.fontTable+xml">
        <DigestMethod Algorithm="http://www.w3.org/2000/09/xmldsig#sha1"/>
        <DigestValue>mSadIcR+5Tu92cHz3wF6MFcPQqQ=</DigestValue>
      </Reference>
      <Reference URI="/word/footnotes.xml?ContentType=application/vnd.openxmlformats-officedocument.wordprocessingml.footnotes+xml">
        <DigestMethod Algorithm="http://www.w3.org/2000/09/xmldsig#sha1"/>
        <DigestValue>jafxrADr9gBpj8aGGs8k6PlrfBw=</DigestValue>
      </Reference>
      <Reference URI="/word/numbering.xml?ContentType=application/vnd.openxmlformats-officedocument.wordprocessingml.numbering+xml">
        <DigestMethod Algorithm="http://www.w3.org/2000/09/xmldsig#sha1"/>
        <DigestValue>kpau7K0rh3KZt9Z5ta8v0giTSUE=</DigestValue>
      </Reference>
      <Reference URI="/word/settings.xml?ContentType=application/vnd.openxmlformats-officedocument.wordprocessingml.settings+xml">
        <DigestMethod Algorithm="http://www.w3.org/2000/09/xmldsig#sha1"/>
        <DigestValue>qRZjEoRwMzeezhkDh3m4pnW5WS4=</DigestValue>
      </Reference>
      <Reference URI="/word/styles.xml?ContentType=application/vnd.openxmlformats-officedocument.wordprocessingml.styles+xml">
        <DigestMethod Algorithm="http://www.w3.org/2000/09/xmldsig#sha1"/>
        <DigestValue>gpliLaFR+oz1SgDadlXs3LK8/k4=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KXFnIwjwrnuC/rz0CD3BUpse0po=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2025-07-01T12:39:42Z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2025-07-01T12:39:42Z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AD6BD-466B-454B-A014-7539570C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17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Админ</cp:lastModifiedBy>
  <cp:revision>6</cp:revision>
  <dcterms:created xsi:type="dcterms:W3CDTF">2025-03-03T10:08:00Z</dcterms:created>
  <dcterms:modified xsi:type="dcterms:W3CDTF">2025-06-23T09:10:00Z</dcterms:modified>
</cp:coreProperties>
</file>